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4029C5">
        <w:rPr>
          <w:szCs w:val="22"/>
        </w:rPr>
        <w:t xml:space="preserve">выполнение работ по </w:t>
      </w:r>
      <w:r w:rsidR="008555D3" w:rsidRPr="00D54220">
        <w:rPr>
          <w:szCs w:val="22"/>
        </w:rPr>
        <w:t>капитальном</w:t>
      </w:r>
      <w:r w:rsidR="008555D3">
        <w:rPr>
          <w:szCs w:val="22"/>
        </w:rPr>
        <w:t xml:space="preserve">у ремонту </w:t>
      </w:r>
      <w:r w:rsidR="00390F19">
        <w:rPr>
          <w:szCs w:val="22"/>
        </w:rPr>
        <w:t>установки УКФ</w:t>
      </w:r>
      <w:r w:rsidR="00390F19" w:rsidRPr="00B767DE">
        <w:rPr>
          <w:szCs w:val="22"/>
        </w:rPr>
        <w:t>Г цех №5</w:t>
      </w:r>
      <w:r w:rsidR="00390F19">
        <w:rPr>
          <w:szCs w:val="22"/>
        </w:rPr>
        <w:t xml:space="preserve"> согласно графику</w:t>
      </w:r>
      <w:r w:rsidR="00390F19" w:rsidRPr="008D6F02">
        <w:rPr>
          <w:szCs w:val="22"/>
        </w:rPr>
        <w:t xml:space="preserve"> прост</w:t>
      </w:r>
      <w:r w:rsidR="00390F19">
        <w:rPr>
          <w:szCs w:val="22"/>
        </w:rPr>
        <w:t>оев в 2017</w:t>
      </w:r>
      <w:r w:rsidR="00390F19" w:rsidRPr="008D6F02">
        <w:rPr>
          <w:szCs w:val="22"/>
        </w:rPr>
        <w:t xml:space="preserve"> г</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4029C5" w:rsidP="008555D3">
      <w:pPr>
        <w:jc w:val="both"/>
        <w:rPr>
          <w:szCs w:val="22"/>
        </w:rPr>
      </w:pPr>
      <w:r>
        <w:rPr>
          <w:szCs w:val="22"/>
        </w:rPr>
        <w:t xml:space="preserve">Работы по </w:t>
      </w:r>
      <w:r w:rsidR="008555D3" w:rsidRPr="00D54220">
        <w:rPr>
          <w:szCs w:val="22"/>
        </w:rPr>
        <w:t>капитальном</w:t>
      </w:r>
      <w:r w:rsidR="008555D3">
        <w:rPr>
          <w:szCs w:val="22"/>
        </w:rPr>
        <w:t xml:space="preserve">у ремонту </w:t>
      </w:r>
      <w:r w:rsidR="00390F19">
        <w:rPr>
          <w:szCs w:val="22"/>
        </w:rPr>
        <w:t>установки УКФ</w:t>
      </w:r>
      <w:r w:rsidR="00390F19" w:rsidRPr="00B767DE">
        <w:rPr>
          <w:szCs w:val="22"/>
        </w:rPr>
        <w:t>Г цех №5</w:t>
      </w:r>
      <w:r w:rsidR="00390F19">
        <w:rPr>
          <w:szCs w:val="22"/>
        </w:rPr>
        <w:t xml:space="preserve"> согласно графику</w:t>
      </w:r>
      <w:r w:rsidR="00390F19" w:rsidRPr="008D6F02">
        <w:rPr>
          <w:szCs w:val="22"/>
        </w:rPr>
        <w:t xml:space="preserve"> прост</w:t>
      </w:r>
      <w:r w:rsidR="00390F19">
        <w:rPr>
          <w:szCs w:val="22"/>
        </w:rPr>
        <w:t>оев в 2017</w:t>
      </w:r>
      <w:r w:rsidR="00390F19" w:rsidRPr="008D6F02">
        <w:rPr>
          <w:szCs w:val="22"/>
        </w:rPr>
        <w:t xml:space="preserve"> г</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774"/>
        <w:gridCol w:w="1028"/>
      </w:tblGrid>
      <w:tr w:rsidR="004029C5" w:rsidTr="00390F19">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774"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390F19" w:rsidTr="00901A68">
        <w:trPr>
          <w:cantSplit/>
          <w:trHeight w:hRule="exact" w:val="3119"/>
        </w:trPr>
        <w:tc>
          <w:tcPr>
            <w:tcW w:w="573" w:type="dxa"/>
            <w:tcBorders>
              <w:top w:val="single" w:sz="4" w:space="0" w:color="000000"/>
              <w:left w:val="single" w:sz="4" w:space="0" w:color="000000"/>
              <w:bottom w:val="single" w:sz="4" w:space="0" w:color="000000"/>
            </w:tcBorders>
            <w:shd w:val="clear" w:color="auto" w:fill="auto"/>
          </w:tcPr>
          <w:p w:rsidR="00390F19" w:rsidRPr="004029C5" w:rsidRDefault="00390F19" w:rsidP="004029C5">
            <w:pPr>
              <w:snapToGrid w:val="0"/>
              <w:spacing w:before="0"/>
              <w:rPr>
                <w:b/>
                <w:sz w:val="20"/>
                <w:szCs w:val="20"/>
              </w:rPr>
            </w:pPr>
          </w:p>
        </w:tc>
        <w:tc>
          <w:tcPr>
            <w:tcW w:w="8774" w:type="dxa"/>
            <w:tcBorders>
              <w:top w:val="single" w:sz="4" w:space="0" w:color="000000"/>
              <w:left w:val="single" w:sz="4" w:space="0" w:color="000000"/>
              <w:bottom w:val="single" w:sz="4" w:space="0" w:color="000000"/>
            </w:tcBorders>
            <w:shd w:val="clear" w:color="auto" w:fill="auto"/>
            <w:vAlign w:val="center"/>
          </w:tcPr>
          <w:p w:rsidR="00390F19" w:rsidRPr="00390F19" w:rsidRDefault="00390F19" w:rsidP="00390F19">
            <w:pPr>
              <w:spacing w:before="0"/>
              <w:rPr>
                <w:sz w:val="20"/>
                <w:szCs w:val="20"/>
              </w:rPr>
            </w:pPr>
            <w:r w:rsidRPr="00390F19">
              <w:rPr>
                <w:sz w:val="20"/>
                <w:szCs w:val="20"/>
              </w:rPr>
              <w:t>1. Подготовительные мероприятия (установка межфланцевых заглушек Ду 20-1000, вскрытие и демонтаж крышек люков диаметром до 450 мм, чистка от загрязнений, промывка);</w:t>
            </w:r>
          </w:p>
          <w:p w:rsidR="00390F19" w:rsidRPr="00390F19" w:rsidRDefault="00390F19" w:rsidP="00390F19">
            <w:pPr>
              <w:spacing w:before="0"/>
              <w:rPr>
                <w:sz w:val="20"/>
                <w:szCs w:val="20"/>
              </w:rPr>
            </w:pPr>
            <w:r w:rsidRPr="00390F19">
              <w:rPr>
                <w:sz w:val="20"/>
                <w:szCs w:val="20"/>
              </w:rPr>
              <w:t>2. Ремонт оборудования установки (емкостное, газовые затворы и т.д.);</w:t>
            </w:r>
          </w:p>
          <w:p w:rsidR="00390F19" w:rsidRPr="00390F19" w:rsidRDefault="00390F19" w:rsidP="00390F19">
            <w:pPr>
              <w:spacing w:before="0"/>
              <w:rPr>
                <w:sz w:val="20"/>
                <w:szCs w:val="20"/>
              </w:rPr>
            </w:pPr>
            <w:r w:rsidRPr="00390F19">
              <w:rPr>
                <w:sz w:val="20"/>
                <w:szCs w:val="20"/>
              </w:rPr>
              <w:t>3. Ремонт трубопроводов и запорной арматуры;</w:t>
            </w:r>
          </w:p>
          <w:p w:rsidR="00390F19" w:rsidRPr="00390F19" w:rsidRDefault="00390F19" w:rsidP="00390F19">
            <w:pPr>
              <w:spacing w:before="0"/>
              <w:rPr>
                <w:sz w:val="20"/>
                <w:szCs w:val="20"/>
              </w:rPr>
            </w:pPr>
            <w:r w:rsidRPr="00390F19">
              <w:rPr>
                <w:sz w:val="20"/>
                <w:szCs w:val="20"/>
              </w:rPr>
              <w:t>4. Ремонт металлоконструкций и изоляции;</w:t>
            </w:r>
          </w:p>
          <w:p w:rsidR="00390F19" w:rsidRPr="00390F19" w:rsidRDefault="00390F19" w:rsidP="00390F19">
            <w:pPr>
              <w:spacing w:before="0"/>
              <w:rPr>
                <w:sz w:val="20"/>
                <w:szCs w:val="20"/>
              </w:rPr>
            </w:pPr>
            <w:r w:rsidRPr="00390F19">
              <w:rPr>
                <w:sz w:val="20"/>
                <w:szCs w:val="20"/>
              </w:rPr>
              <w:t>5. Ремонт НКО и вентиляции;</w:t>
            </w:r>
          </w:p>
          <w:p w:rsidR="00390F19" w:rsidRPr="00390F19" w:rsidRDefault="00390F19" w:rsidP="00390F19">
            <w:pPr>
              <w:spacing w:before="0"/>
              <w:rPr>
                <w:sz w:val="20"/>
                <w:szCs w:val="20"/>
              </w:rPr>
            </w:pPr>
            <w:r w:rsidRPr="00390F19">
              <w:rPr>
                <w:sz w:val="20"/>
                <w:szCs w:val="20"/>
              </w:rPr>
              <w:t>6. Ремонт КИП и А;</w:t>
            </w:r>
          </w:p>
          <w:p w:rsidR="00390F19" w:rsidRPr="00390F19" w:rsidRDefault="00390F19" w:rsidP="00390F19">
            <w:pPr>
              <w:spacing w:before="0"/>
              <w:rPr>
                <w:sz w:val="20"/>
                <w:szCs w:val="20"/>
              </w:rPr>
            </w:pPr>
            <w:r w:rsidRPr="00390F19">
              <w:rPr>
                <w:sz w:val="20"/>
                <w:szCs w:val="20"/>
              </w:rPr>
              <w:t>7. Ремонт электрооборудования.</w:t>
            </w:r>
          </w:p>
          <w:p w:rsidR="00390F19" w:rsidRPr="00390F19" w:rsidRDefault="00390F19" w:rsidP="00390F19">
            <w:pPr>
              <w:snapToGrid w:val="0"/>
              <w:spacing w:before="0"/>
              <w:rPr>
                <w:sz w:val="20"/>
                <w:szCs w:val="20"/>
              </w:rPr>
            </w:pPr>
            <w:r w:rsidRPr="00390F19">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УКФГ цех №5 ОАО «Славнефть-ЯНОС» в 2017 г.</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0F19" w:rsidRPr="00390F19" w:rsidRDefault="00390F19" w:rsidP="00390F19">
            <w:pPr>
              <w:snapToGrid w:val="0"/>
              <w:spacing w:before="0"/>
              <w:rPr>
                <w:sz w:val="20"/>
                <w:szCs w:val="20"/>
              </w:rPr>
            </w:pPr>
            <w:r w:rsidRPr="00390F19">
              <w:rPr>
                <w:sz w:val="20"/>
                <w:szCs w:val="20"/>
              </w:rPr>
              <w:t xml:space="preserve">УКФГ, цех №5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901A68" w:rsidRPr="000D0490">
        <w:rPr>
          <w:szCs w:val="22"/>
        </w:rPr>
        <w:t>начало ра</w:t>
      </w:r>
      <w:r w:rsidR="00901A68">
        <w:rPr>
          <w:szCs w:val="22"/>
        </w:rPr>
        <w:t>бот – август 2017</w:t>
      </w:r>
      <w:r w:rsidR="00901A68" w:rsidRPr="000D0490">
        <w:rPr>
          <w:szCs w:val="22"/>
        </w:rPr>
        <w:t xml:space="preserve"> г., окончание работ –</w:t>
      </w:r>
      <w:r w:rsidR="00901A68">
        <w:rPr>
          <w:szCs w:val="22"/>
        </w:rPr>
        <w:t xml:space="preserve"> октябрь</w:t>
      </w:r>
      <w:r w:rsidR="00901A68" w:rsidRPr="00232DB5">
        <w:rPr>
          <w:szCs w:val="22"/>
        </w:rPr>
        <w:t xml:space="preserve"> </w:t>
      </w:r>
      <w:r w:rsidR="00901A68">
        <w:rPr>
          <w:szCs w:val="22"/>
        </w:rPr>
        <w:t>2017</w:t>
      </w:r>
      <w:r w:rsidR="00901A68" w:rsidRPr="00232DB5">
        <w:rPr>
          <w:szCs w:val="22"/>
        </w:rPr>
        <w:t xml:space="preserve"> г., количество дней простоя на ремонте</w:t>
      </w:r>
      <w:r w:rsidR="00901A68">
        <w:rPr>
          <w:szCs w:val="22"/>
        </w:rPr>
        <w:t xml:space="preserve"> 20 (двадцать</w:t>
      </w:r>
      <w:r w:rsidR="00901A68" w:rsidRPr="000D0490">
        <w:rPr>
          <w:szCs w:val="22"/>
        </w:rPr>
        <w:t>) календарных дней</w:t>
      </w:r>
      <w:r w:rsidR="00901A68">
        <w:rPr>
          <w:szCs w:val="22"/>
        </w:rPr>
        <w:t xml:space="preserve">. </w:t>
      </w:r>
      <w:r w:rsidR="00901A68" w:rsidRPr="002309F8">
        <w:rPr>
          <w:szCs w:val="22"/>
        </w:rPr>
        <w:t>Сроки начала работ указаны с учетом частичного их выполнения до останова объекта согласно утвержденно</w:t>
      </w:r>
      <w:r w:rsidR="00901A68">
        <w:rPr>
          <w:szCs w:val="22"/>
        </w:rPr>
        <w:t>го перечня (выборки из дефектных ведомостей</w:t>
      </w:r>
      <w:r w:rsidR="00901A68" w:rsidRPr="002309F8">
        <w:rPr>
          <w:szCs w:val="22"/>
        </w:rPr>
        <w:t>), сроки выполнения основной части работ производятся в период останова объекта</w:t>
      </w:r>
      <w:r w:rsidR="00901A68">
        <w:rPr>
          <w:szCs w:val="22"/>
        </w:rPr>
        <w:t xml:space="preserve">. </w:t>
      </w:r>
      <w:r w:rsidR="00901A68" w:rsidRPr="00774474">
        <w:rPr>
          <w:szCs w:val="22"/>
        </w:rPr>
        <w:t>Окончание</w:t>
      </w:r>
      <w:r w:rsidR="00901A68">
        <w:rPr>
          <w:szCs w:val="22"/>
        </w:rPr>
        <w:t xml:space="preserve"> работ в целом и отдельных этапов (в случае их наличия) оформляются двусторонними актами выполненных работ.</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01A68" w:rsidRPr="00901A68" w:rsidRDefault="00901A68" w:rsidP="00901A68">
      <w:pPr>
        <w:autoSpaceDE w:val="0"/>
        <w:spacing w:before="0"/>
        <w:ind w:firstLine="720"/>
        <w:jc w:val="both"/>
        <w:rPr>
          <w:szCs w:val="22"/>
        </w:rPr>
      </w:pPr>
      <w:r w:rsidRPr="00901A68">
        <w:rPr>
          <w:szCs w:val="22"/>
        </w:rPr>
        <w:t>Удорожание работ, не предусмотренное дополнительным соглашением к Договору подряда, оплате не подлежит.</w:t>
      </w:r>
    </w:p>
    <w:p w:rsidR="00901A68" w:rsidRPr="00901A68" w:rsidRDefault="00901A68" w:rsidP="00901A68">
      <w:pPr>
        <w:autoSpaceDE w:val="0"/>
        <w:spacing w:before="0"/>
        <w:ind w:firstLine="720"/>
        <w:jc w:val="both"/>
        <w:rPr>
          <w:szCs w:val="22"/>
        </w:rPr>
      </w:pPr>
      <w:r w:rsidRPr="00901A68">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01A68" w:rsidRPr="00901A68" w:rsidRDefault="00901A68" w:rsidP="00901A68">
      <w:pPr>
        <w:spacing w:before="0"/>
        <w:ind w:firstLine="709"/>
        <w:jc w:val="both"/>
        <w:rPr>
          <w:szCs w:val="22"/>
        </w:rPr>
      </w:pPr>
      <w:r w:rsidRPr="00901A68">
        <w:rPr>
          <w:szCs w:val="22"/>
        </w:rPr>
        <w:t>Выбор подрядчика на проведение комплекса работ будет осуществляться в два этапа:</w:t>
      </w:r>
    </w:p>
    <w:p w:rsidR="00901A68" w:rsidRPr="00901A68" w:rsidRDefault="00901A68" w:rsidP="00901A68">
      <w:pPr>
        <w:numPr>
          <w:ilvl w:val="0"/>
          <w:numId w:val="13"/>
        </w:numPr>
        <w:spacing w:before="0"/>
        <w:jc w:val="both"/>
        <w:rPr>
          <w:szCs w:val="22"/>
        </w:rPr>
      </w:pPr>
      <w:r w:rsidRPr="00901A68">
        <w:rPr>
          <w:szCs w:val="22"/>
        </w:rPr>
        <w:t>Этап оценки соответствия технических частей оферт – по совокупности критериев, указанных в форме «Требования к Контрагенту».</w:t>
      </w:r>
    </w:p>
    <w:p w:rsidR="00901A68" w:rsidRPr="00901A68" w:rsidRDefault="00901A68" w:rsidP="00901A68">
      <w:pPr>
        <w:numPr>
          <w:ilvl w:val="0"/>
          <w:numId w:val="13"/>
        </w:numPr>
        <w:spacing w:before="0"/>
        <w:jc w:val="both"/>
        <w:rPr>
          <w:szCs w:val="22"/>
        </w:rPr>
      </w:pPr>
      <w:r w:rsidRPr="00901A68">
        <w:rPr>
          <w:szCs w:val="22"/>
        </w:rPr>
        <w:t>Этап рассмотрения коммерческих частей оферт – по совокупности следующих критериев оценки:</w:t>
      </w:r>
    </w:p>
    <w:p w:rsidR="004029C5" w:rsidRPr="00901A68" w:rsidRDefault="00901A68" w:rsidP="00901A68">
      <w:pPr>
        <w:spacing w:before="0"/>
        <w:ind w:firstLine="567"/>
        <w:jc w:val="both"/>
        <w:rPr>
          <w:b/>
          <w:szCs w:val="22"/>
        </w:rPr>
      </w:pPr>
      <w:r w:rsidRPr="00901A68">
        <w:rPr>
          <w:szCs w:val="22"/>
        </w:rPr>
        <w:t>- твердая договорная цена на работы по капитальному ремонту установки УКФГ цех № 5 согласно графика простоев в 2017 г.</w:t>
      </w:r>
      <w:r w:rsidRPr="00901A68">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перебазировку и работу грузоподъемных механизмов, не учтенных сметными расценками необходимых для выполнения данных работ</w:t>
      </w:r>
      <w:r w:rsidR="004029C5" w:rsidRPr="00901A68">
        <w:rPr>
          <w:b/>
          <w:szCs w:val="22"/>
        </w:rPr>
        <w:t>.</w:t>
      </w:r>
    </w:p>
    <w:p w:rsidR="008F0C98" w:rsidRPr="004C7243" w:rsidRDefault="008F0C98" w:rsidP="005C1B15">
      <w:pPr>
        <w:autoSpaceDE w:val="0"/>
        <w:jc w:val="both"/>
        <w:rPr>
          <w:szCs w:val="22"/>
        </w:rPr>
      </w:pPr>
      <w:r w:rsidRPr="006E2A11">
        <w:rPr>
          <w:rFonts w:cs="Arial"/>
          <w:b/>
          <w:szCs w:val="22"/>
          <w:u w:val="single"/>
        </w:rPr>
        <w:t>Проектно-техническая документация:</w:t>
      </w:r>
      <w:r w:rsidRPr="006E2A11">
        <w:t xml:space="preserve"> </w:t>
      </w:r>
      <w:r w:rsidR="00901A68">
        <w:rPr>
          <w:szCs w:val="22"/>
        </w:rPr>
        <w:t>у</w:t>
      </w:r>
      <w:r w:rsidR="00901A68" w:rsidRPr="005E29A5">
        <w:rPr>
          <w:szCs w:val="22"/>
        </w:rPr>
        <w:t>твержденные дефектные ведомости</w:t>
      </w:r>
      <w:r w:rsidR="00901A68">
        <w:rPr>
          <w:szCs w:val="22"/>
        </w:rPr>
        <w:t xml:space="preserve"> на работы по </w:t>
      </w:r>
      <w:r w:rsidR="00901A68" w:rsidRPr="00D54220">
        <w:rPr>
          <w:szCs w:val="22"/>
        </w:rPr>
        <w:t>капитальном</w:t>
      </w:r>
      <w:r w:rsidR="00901A68">
        <w:rPr>
          <w:szCs w:val="22"/>
        </w:rPr>
        <w:t>у ремонту установки УКФГ цех №5</w:t>
      </w:r>
      <w:r w:rsidR="00901A68" w:rsidRPr="008D6F02">
        <w:rPr>
          <w:szCs w:val="22"/>
        </w:rPr>
        <w:t xml:space="preserve"> согласно графика прост</w:t>
      </w:r>
      <w:r w:rsidR="00901A68">
        <w:rPr>
          <w:szCs w:val="22"/>
        </w:rPr>
        <w:t>оев в 2017</w:t>
      </w:r>
      <w:r w:rsidR="00901A68" w:rsidRPr="008D6F02">
        <w:rPr>
          <w:szCs w:val="22"/>
        </w:rPr>
        <w:t xml:space="preserve"> г.</w:t>
      </w:r>
      <w:r w:rsidR="00901A68">
        <w:rPr>
          <w:szCs w:val="22"/>
        </w:rPr>
        <w:t xml:space="preserve">, утвержденные ведомости поставки материалов на капитальный ремонт установки УКФГ цех №5 в 2017 г., локальные сметы </w:t>
      </w:r>
      <w:r w:rsidR="00901A68" w:rsidRPr="00ED29FA">
        <w:rPr>
          <w:szCs w:val="22"/>
        </w:rPr>
        <w:t>№52-2017, 64/16, 65/16, 15,</w:t>
      </w:r>
      <w:r w:rsidR="00901A68" w:rsidRPr="00ED29FA">
        <w:rPr>
          <w:color w:val="FF0000"/>
          <w:szCs w:val="22"/>
        </w:rPr>
        <w:t xml:space="preserve"> </w:t>
      </w:r>
      <w:r w:rsidR="00901A68" w:rsidRPr="00ED29FA">
        <w:rPr>
          <w:szCs w:val="22"/>
        </w:rPr>
        <w:t>72-2017,</w:t>
      </w:r>
      <w:r w:rsidR="00901A68" w:rsidRPr="00ED29FA">
        <w:rPr>
          <w:color w:val="FF0000"/>
          <w:szCs w:val="22"/>
        </w:rPr>
        <w:t xml:space="preserve"> </w:t>
      </w:r>
      <w:r w:rsidR="00901A68" w:rsidRPr="00ED29FA">
        <w:rPr>
          <w:szCs w:val="22"/>
        </w:rPr>
        <w:t>60-2017,</w:t>
      </w:r>
      <w:r w:rsidR="00901A68" w:rsidRPr="00ED29FA">
        <w:rPr>
          <w:color w:val="FF0000"/>
          <w:szCs w:val="22"/>
        </w:rPr>
        <w:t xml:space="preserve"> </w:t>
      </w:r>
      <w:r w:rsidR="00901A68" w:rsidRPr="00ED29FA">
        <w:rPr>
          <w:szCs w:val="22"/>
        </w:rPr>
        <w:t>01:00015</w:t>
      </w:r>
      <w:r w:rsidR="00901A68" w:rsidRPr="00ED29FA">
        <w:rPr>
          <w:b/>
          <w:szCs w:val="22"/>
        </w:rPr>
        <w:t xml:space="preserve"> </w:t>
      </w:r>
      <w:r w:rsidR="00901A68" w:rsidRPr="00ED29FA">
        <w:rPr>
          <w:szCs w:val="22"/>
        </w:rPr>
        <w:t>на</w:t>
      </w:r>
      <w:r w:rsidR="00901A68">
        <w:rPr>
          <w:szCs w:val="22"/>
        </w:rPr>
        <w:t xml:space="preserve"> работы по </w:t>
      </w:r>
      <w:r w:rsidR="00901A68" w:rsidRPr="00D54220">
        <w:rPr>
          <w:szCs w:val="22"/>
        </w:rPr>
        <w:lastRenderedPageBreak/>
        <w:t>капитальном</w:t>
      </w:r>
      <w:r w:rsidR="00901A68">
        <w:rPr>
          <w:szCs w:val="22"/>
        </w:rPr>
        <w:t xml:space="preserve">у ремонту установки УКФГ цех №5 в 2017 г. </w:t>
      </w:r>
      <w:r w:rsidR="00901A68" w:rsidRPr="00F815C6">
        <w:rPr>
          <w:color w:val="000000"/>
          <w:szCs w:val="22"/>
        </w:rPr>
        <w:t xml:space="preserve">передаются Контрагентам в электронном </w:t>
      </w:r>
      <w:r w:rsidR="00901A68" w:rsidRPr="00F815C6">
        <w:rPr>
          <w:szCs w:val="22"/>
        </w:rPr>
        <w:t xml:space="preserve">виде, посредством </w:t>
      </w:r>
      <w:r w:rsidR="00901A68" w:rsidRPr="00F815C6">
        <w:rPr>
          <w:szCs w:val="22"/>
          <w:lang w:val="en-US"/>
        </w:rPr>
        <w:t>USB</w:t>
      </w:r>
      <w:r w:rsidR="00901A68" w:rsidRPr="00F815C6">
        <w:rPr>
          <w:szCs w:val="22"/>
        </w:rPr>
        <w:t xml:space="preserve"> флеш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934548">
        <w:rPr>
          <w:szCs w:val="22"/>
        </w:rPr>
        <w:t>СП 16.13330.2011, СП 63.13330.2012, СП 70.13330.2012, СП 45.13330.2012, СП 75.13330.2011, СП 61.13330.2012, СП 126.13330.2012</w:t>
      </w:r>
      <w:r w:rsidR="00934548"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11289">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0B1A0A" w:rsidP="00985B13">
      <w:pPr>
        <w:autoSpaceDE w:val="0"/>
        <w:spacing w:after="120"/>
        <w:jc w:val="both"/>
        <w:rPr>
          <w:szCs w:val="22"/>
        </w:rPr>
      </w:pPr>
      <w:r>
        <w:rPr>
          <w:b/>
          <w:szCs w:val="22"/>
        </w:rPr>
        <w:t>Локальн</w:t>
      </w:r>
      <w:r w:rsidR="00934548">
        <w:rPr>
          <w:b/>
          <w:szCs w:val="22"/>
        </w:rPr>
        <w:t>ые</w:t>
      </w:r>
      <w:r>
        <w:rPr>
          <w:b/>
          <w:szCs w:val="22"/>
        </w:rPr>
        <w:t xml:space="preserve"> смет</w:t>
      </w:r>
      <w:r w:rsidR="00934548">
        <w:rPr>
          <w:b/>
          <w:szCs w:val="22"/>
        </w:rPr>
        <w:t>ы</w:t>
      </w:r>
      <w:r w:rsidRPr="00296F78">
        <w:rPr>
          <w:b/>
          <w:szCs w:val="22"/>
        </w:rPr>
        <w:t xml:space="preserve"> </w:t>
      </w:r>
      <w:r>
        <w:rPr>
          <w:b/>
          <w:szCs w:val="22"/>
        </w:rPr>
        <w:t>№</w:t>
      </w:r>
      <w:r w:rsidR="002026D2" w:rsidRPr="002026D2">
        <w:rPr>
          <w:b/>
          <w:szCs w:val="22"/>
        </w:rPr>
        <w:t>52-2017, 64/16, 65/16, 15, 72-2017, 60-2017, 01:00015</w:t>
      </w:r>
      <w:r w:rsidR="002026D2" w:rsidRPr="00ED29FA">
        <w:rPr>
          <w:b/>
          <w:szCs w:val="22"/>
        </w:rPr>
        <w:t xml:space="preserve"> </w:t>
      </w:r>
      <w:r w:rsidRPr="00296F78">
        <w:rPr>
          <w:b/>
          <w:szCs w:val="22"/>
        </w:rPr>
        <w:t>представленн</w:t>
      </w:r>
      <w:r w:rsidR="00934548">
        <w:rPr>
          <w:b/>
          <w:szCs w:val="22"/>
        </w:rPr>
        <w:t>ые</w:t>
      </w:r>
      <w:r w:rsidRPr="00296F78">
        <w:rPr>
          <w:b/>
          <w:szCs w:val="22"/>
        </w:rPr>
        <w:t xml:space="preserve"> в составе проектно-технической документации изменениям со стороны контрагентов не подлеж</w:t>
      </w:r>
      <w:r>
        <w:rPr>
          <w:b/>
          <w:szCs w:val="22"/>
        </w:rPr>
        <w:t>ит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515" w:type="dxa"/>
        <w:tblInd w:w="83" w:type="dxa"/>
        <w:tblLayout w:type="fixed"/>
        <w:tblLook w:val="0000" w:firstRow="0" w:lastRow="0" w:firstColumn="0" w:lastColumn="0" w:noHBand="0" w:noVBand="0"/>
      </w:tblPr>
      <w:tblGrid>
        <w:gridCol w:w="660"/>
        <w:gridCol w:w="3760"/>
        <w:gridCol w:w="3003"/>
        <w:gridCol w:w="1533"/>
        <w:gridCol w:w="1559"/>
      </w:tblGrid>
      <w:tr w:rsidR="00084341" w:rsidTr="00084341">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bCs/>
                <w:sz w:val="20"/>
                <w:szCs w:val="20"/>
              </w:rPr>
            </w:pPr>
            <w:r w:rsidRPr="00084341">
              <w:rPr>
                <w:b/>
                <w:bCs/>
                <w:sz w:val="20"/>
                <w:szCs w:val="20"/>
              </w:rPr>
              <w:t>№</w:t>
            </w:r>
            <w:r w:rsidRPr="00084341">
              <w:rPr>
                <w:rFonts w:ascii="Arial monospaced for SAP" w:hAnsi="Arial monospaced for SAP"/>
                <w:b/>
                <w:bCs/>
                <w:sz w:val="20"/>
                <w:szCs w:val="20"/>
              </w:rPr>
              <w:t xml:space="preserve"> </w:t>
            </w:r>
            <w:r w:rsidRPr="00084341">
              <w:rPr>
                <w:b/>
                <w:bCs/>
                <w:sz w:val="20"/>
                <w:szCs w:val="20"/>
              </w:rPr>
              <w:t>п</w:t>
            </w:r>
            <w:r w:rsidRPr="00084341">
              <w:rPr>
                <w:rFonts w:ascii="Arial monospaced for SAP" w:hAnsi="Arial monospaced for SAP"/>
                <w:b/>
                <w:bCs/>
                <w:sz w:val="20"/>
                <w:szCs w:val="20"/>
              </w:rPr>
              <w:t>/</w:t>
            </w:r>
            <w:r w:rsidRPr="00084341">
              <w:rPr>
                <w:b/>
                <w:bCs/>
                <w:sz w:val="20"/>
                <w:szCs w:val="20"/>
              </w:rPr>
              <w:t>п</w:t>
            </w:r>
          </w:p>
        </w:tc>
        <w:tc>
          <w:tcPr>
            <w:tcW w:w="3760"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bCs/>
                <w:sz w:val="20"/>
                <w:szCs w:val="20"/>
              </w:rPr>
            </w:pPr>
            <w:r w:rsidRPr="00084341">
              <w:rPr>
                <w:b/>
                <w:bCs/>
                <w:sz w:val="20"/>
                <w:szCs w:val="20"/>
              </w:rPr>
              <w:t>Требование</w:t>
            </w:r>
            <w:r w:rsidRPr="00084341">
              <w:rPr>
                <w:rFonts w:ascii="Arial monospaced for SAP" w:hAnsi="Arial monospaced for SAP"/>
                <w:b/>
                <w:bCs/>
                <w:sz w:val="20"/>
                <w:szCs w:val="20"/>
              </w:rPr>
              <w:t xml:space="preserve"> </w:t>
            </w:r>
            <w:r w:rsidRPr="00084341">
              <w:rPr>
                <w:rFonts w:ascii="Arial monospaced for SAP" w:hAnsi="Arial monospaced for SAP"/>
                <w:b/>
                <w:bCs/>
                <w:sz w:val="20"/>
                <w:szCs w:val="20"/>
              </w:rPr>
              <w:br/>
              <w:t>(</w:t>
            </w:r>
            <w:r w:rsidRPr="00084341">
              <w:rPr>
                <w:b/>
                <w:bCs/>
                <w:sz w:val="20"/>
                <w:szCs w:val="20"/>
              </w:rPr>
              <w:t>параметр</w:t>
            </w:r>
            <w:r w:rsidRPr="00084341">
              <w:rPr>
                <w:rFonts w:ascii="Arial monospaced for SAP" w:hAnsi="Arial monospaced for SAP"/>
                <w:b/>
                <w:bCs/>
                <w:sz w:val="20"/>
                <w:szCs w:val="20"/>
              </w:rPr>
              <w:t xml:space="preserve"> </w:t>
            </w:r>
            <w:r w:rsidRPr="00084341">
              <w:rPr>
                <w:b/>
                <w:bCs/>
                <w:sz w:val="20"/>
                <w:szCs w:val="20"/>
              </w:rPr>
              <w:t>оценки</w:t>
            </w:r>
            <w:r w:rsidRPr="00084341">
              <w:rPr>
                <w:rFonts w:ascii="Arial monospaced for SAP" w:hAnsi="Arial monospaced for SAP"/>
                <w:b/>
                <w:bCs/>
                <w:sz w:val="20"/>
                <w:szCs w:val="20"/>
              </w:rPr>
              <w:t>)</w:t>
            </w:r>
          </w:p>
        </w:tc>
        <w:tc>
          <w:tcPr>
            <w:tcW w:w="3003"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bCs/>
                <w:sz w:val="20"/>
                <w:szCs w:val="20"/>
              </w:rPr>
            </w:pPr>
            <w:r w:rsidRPr="00084341">
              <w:rPr>
                <w:b/>
                <w:bCs/>
                <w:sz w:val="20"/>
                <w:szCs w:val="20"/>
              </w:rPr>
              <w:t>Документы</w:t>
            </w:r>
            <w:r w:rsidRPr="00084341">
              <w:rPr>
                <w:rFonts w:ascii="Arial monospaced for SAP" w:hAnsi="Arial monospaced for SAP"/>
                <w:b/>
                <w:bCs/>
                <w:sz w:val="20"/>
                <w:szCs w:val="20"/>
              </w:rPr>
              <w:t xml:space="preserve">, </w:t>
            </w:r>
            <w:r w:rsidRPr="00084341">
              <w:rPr>
                <w:b/>
                <w:bCs/>
                <w:sz w:val="20"/>
                <w:szCs w:val="20"/>
              </w:rPr>
              <w:t>подтверждающие</w:t>
            </w:r>
            <w:r w:rsidRPr="00084341">
              <w:rPr>
                <w:rFonts w:ascii="Arial monospaced for SAP" w:hAnsi="Arial monospaced for SAP"/>
                <w:b/>
                <w:bCs/>
                <w:sz w:val="20"/>
                <w:szCs w:val="20"/>
              </w:rPr>
              <w:t xml:space="preserve"> </w:t>
            </w:r>
            <w:r w:rsidRPr="00084341">
              <w:rPr>
                <w:b/>
                <w:bCs/>
                <w:sz w:val="20"/>
                <w:szCs w:val="20"/>
              </w:rPr>
              <w:t>соответствия</w:t>
            </w:r>
            <w:r w:rsidRPr="00084341">
              <w:rPr>
                <w:rFonts w:ascii="Arial monospaced for SAP" w:hAnsi="Arial monospaced for SAP"/>
                <w:b/>
                <w:bCs/>
                <w:sz w:val="20"/>
                <w:szCs w:val="20"/>
              </w:rPr>
              <w:t xml:space="preserve"> </w:t>
            </w:r>
            <w:r w:rsidRPr="00084341">
              <w:rPr>
                <w:b/>
                <w:bCs/>
                <w:sz w:val="20"/>
                <w:szCs w:val="20"/>
              </w:rPr>
              <w:t>требованию</w:t>
            </w:r>
          </w:p>
        </w:tc>
        <w:tc>
          <w:tcPr>
            <w:tcW w:w="1533"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bCs/>
                <w:sz w:val="20"/>
                <w:szCs w:val="20"/>
              </w:rPr>
            </w:pPr>
            <w:r w:rsidRPr="00084341">
              <w:rPr>
                <w:b/>
                <w:bCs/>
                <w:sz w:val="20"/>
                <w:szCs w:val="20"/>
              </w:rPr>
              <w:t>Единица</w:t>
            </w:r>
            <w:r w:rsidRPr="00084341">
              <w:rPr>
                <w:rFonts w:ascii="Arial monospaced for SAP" w:hAnsi="Arial monospaced for SAP"/>
                <w:b/>
                <w:bCs/>
                <w:sz w:val="20"/>
                <w:szCs w:val="20"/>
              </w:rPr>
              <w:t xml:space="preserve"> </w:t>
            </w:r>
            <w:r w:rsidRPr="00084341">
              <w:rPr>
                <w:b/>
                <w:bCs/>
                <w:sz w:val="20"/>
                <w:szCs w:val="20"/>
              </w:rPr>
              <w:t>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4341" w:rsidRPr="00084341" w:rsidRDefault="00084341" w:rsidP="00EF3ADB">
            <w:pPr>
              <w:rPr>
                <w:rFonts w:ascii="Arial monospaced for SAP" w:hAnsi="Arial monospaced for SAP"/>
                <w:b/>
                <w:bCs/>
                <w:sz w:val="20"/>
                <w:szCs w:val="20"/>
              </w:rPr>
            </w:pPr>
            <w:r w:rsidRPr="00084341">
              <w:rPr>
                <w:b/>
                <w:bCs/>
                <w:sz w:val="20"/>
                <w:szCs w:val="20"/>
              </w:rPr>
              <w:t>Условия</w:t>
            </w:r>
            <w:r w:rsidRPr="00084341">
              <w:rPr>
                <w:rFonts w:ascii="Arial monospaced for SAP" w:hAnsi="Arial monospaced for SAP"/>
                <w:b/>
                <w:bCs/>
                <w:sz w:val="20"/>
                <w:szCs w:val="20"/>
              </w:rPr>
              <w:t xml:space="preserve"> </w:t>
            </w:r>
            <w:r w:rsidRPr="00084341">
              <w:rPr>
                <w:b/>
                <w:bCs/>
                <w:sz w:val="20"/>
                <w:szCs w:val="20"/>
              </w:rPr>
              <w:t>соответствия</w:t>
            </w:r>
          </w:p>
        </w:tc>
      </w:tr>
      <w:tr w:rsidR="00084341" w:rsidTr="00084341">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sz w:val="20"/>
                <w:szCs w:val="20"/>
              </w:rPr>
            </w:pPr>
            <w:r w:rsidRPr="00084341">
              <w:rPr>
                <w:rFonts w:ascii="Arial monospaced for SAP" w:hAnsi="Arial monospaced for SAP"/>
                <w:b/>
                <w:sz w:val="20"/>
                <w:szCs w:val="20"/>
              </w:rPr>
              <w:t>1</w:t>
            </w:r>
          </w:p>
        </w:tc>
        <w:tc>
          <w:tcPr>
            <w:tcW w:w="3760"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sz w:val="20"/>
                <w:szCs w:val="20"/>
              </w:rPr>
            </w:pPr>
            <w:r w:rsidRPr="00084341">
              <w:rPr>
                <w:rFonts w:ascii="Arial monospaced for SAP" w:hAnsi="Arial monospaced for SAP"/>
                <w:b/>
                <w:sz w:val="20"/>
                <w:szCs w:val="20"/>
              </w:rPr>
              <w:t>2</w:t>
            </w:r>
          </w:p>
        </w:tc>
        <w:tc>
          <w:tcPr>
            <w:tcW w:w="3003"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sz w:val="20"/>
                <w:szCs w:val="20"/>
              </w:rPr>
            </w:pPr>
            <w:r w:rsidRPr="00084341">
              <w:rPr>
                <w:rFonts w:ascii="Arial monospaced for SAP" w:hAnsi="Arial monospaced for SAP"/>
                <w:b/>
                <w:sz w:val="20"/>
                <w:szCs w:val="20"/>
              </w:rPr>
              <w:t>3</w:t>
            </w:r>
          </w:p>
        </w:tc>
        <w:tc>
          <w:tcPr>
            <w:tcW w:w="1533" w:type="dxa"/>
            <w:tcBorders>
              <w:top w:val="single" w:sz="4" w:space="0" w:color="000000"/>
              <w:left w:val="single" w:sz="4" w:space="0" w:color="000000"/>
              <w:bottom w:val="single" w:sz="4" w:space="0" w:color="000000"/>
            </w:tcBorders>
            <w:shd w:val="clear" w:color="auto" w:fill="D9D9D9"/>
            <w:vAlign w:val="center"/>
          </w:tcPr>
          <w:p w:rsidR="00084341" w:rsidRPr="00084341" w:rsidRDefault="00084341" w:rsidP="00EF3ADB">
            <w:pPr>
              <w:rPr>
                <w:rFonts w:ascii="Arial monospaced for SAP" w:hAnsi="Arial monospaced for SAP"/>
                <w:b/>
                <w:sz w:val="20"/>
                <w:szCs w:val="20"/>
              </w:rPr>
            </w:pPr>
            <w:r w:rsidRPr="00084341">
              <w:rPr>
                <w:rFonts w:ascii="Arial monospaced for SAP" w:hAnsi="Arial monospaced for SAP"/>
                <w:b/>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b/>
                <w:sz w:val="20"/>
                <w:szCs w:val="20"/>
              </w:rPr>
              <w:t>5</w:t>
            </w:r>
          </w:p>
        </w:tc>
      </w:tr>
      <w:tr w:rsidR="00084341" w:rsidRPr="0080367C" w:rsidTr="00084341">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sz w:val="20"/>
                <w:szCs w:val="20"/>
              </w:rPr>
              <w:t>Среднегодовой</w:t>
            </w:r>
            <w:r w:rsidRPr="00084341">
              <w:rPr>
                <w:rFonts w:ascii="Arial monospaced for SAP" w:hAnsi="Arial monospaced for SAP"/>
                <w:sz w:val="20"/>
                <w:szCs w:val="20"/>
              </w:rPr>
              <w:t xml:space="preserve"> </w:t>
            </w:r>
            <w:r w:rsidRPr="00084341">
              <w:rPr>
                <w:sz w:val="20"/>
                <w:szCs w:val="20"/>
              </w:rPr>
              <w:t>объем</w:t>
            </w:r>
            <w:r w:rsidRPr="00084341">
              <w:rPr>
                <w:rFonts w:ascii="Arial monospaced for SAP" w:hAnsi="Arial monospaced for SAP"/>
                <w:sz w:val="20"/>
                <w:szCs w:val="20"/>
              </w:rPr>
              <w:t xml:space="preserve"> </w:t>
            </w:r>
            <w:r w:rsidRPr="00084341">
              <w:rPr>
                <w:sz w:val="20"/>
                <w:szCs w:val="20"/>
              </w:rPr>
              <w:t>выполненных</w:t>
            </w:r>
            <w:r w:rsidRPr="00084341">
              <w:rPr>
                <w:rFonts w:ascii="Arial monospaced for SAP" w:hAnsi="Arial monospaced for SAP"/>
                <w:sz w:val="20"/>
                <w:szCs w:val="20"/>
              </w:rPr>
              <w:t xml:space="preserve"> </w:t>
            </w:r>
            <w:r w:rsidRPr="00084341">
              <w:rPr>
                <w:sz w:val="20"/>
                <w:szCs w:val="20"/>
              </w:rPr>
              <w:t>СМР</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качестве</w:t>
            </w:r>
            <w:r w:rsidRPr="00084341">
              <w:rPr>
                <w:rFonts w:ascii="Arial monospaced for SAP" w:hAnsi="Arial monospaced for SAP"/>
                <w:sz w:val="20"/>
                <w:szCs w:val="20"/>
              </w:rPr>
              <w:t xml:space="preserve"> </w:t>
            </w:r>
            <w:r w:rsidRPr="00084341">
              <w:rPr>
                <w:sz w:val="20"/>
                <w:szCs w:val="20"/>
              </w:rPr>
              <w:t>генерального</w:t>
            </w:r>
            <w:r w:rsidRPr="00084341">
              <w:rPr>
                <w:rFonts w:ascii="Arial monospaced for SAP" w:hAnsi="Arial monospaced for SAP"/>
                <w:sz w:val="20"/>
                <w:szCs w:val="20"/>
              </w:rPr>
              <w:t xml:space="preserve"> </w:t>
            </w:r>
            <w:r w:rsidRPr="00084341">
              <w:rPr>
                <w:sz w:val="20"/>
                <w:szCs w:val="20"/>
              </w:rPr>
              <w:t>подрядчика</w:t>
            </w:r>
            <w:r w:rsidRPr="00084341">
              <w:rPr>
                <w:rFonts w:ascii="Arial monospaced for SAP" w:hAnsi="Arial monospaced for SAP"/>
                <w:sz w:val="20"/>
                <w:szCs w:val="20"/>
              </w:rPr>
              <w:t xml:space="preserve"> </w:t>
            </w:r>
            <w:r w:rsidRPr="00084341">
              <w:rPr>
                <w:sz w:val="20"/>
                <w:szCs w:val="20"/>
              </w:rPr>
              <w:t>при</w:t>
            </w:r>
            <w:r w:rsidRPr="00084341">
              <w:rPr>
                <w:rFonts w:ascii="Arial monospaced for SAP" w:hAnsi="Arial monospaced for SAP"/>
                <w:sz w:val="20"/>
                <w:szCs w:val="20"/>
              </w:rPr>
              <w:t xml:space="preserve"> </w:t>
            </w:r>
            <w:r w:rsidRPr="00084341">
              <w:rPr>
                <w:sz w:val="20"/>
                <w:szCs w:val="20"/>
              </w:rPr>
              <w:t>проведении</w:t>
            </w:r>
            <w:r w:rsidRPr="00084341">
              <w:rPr>
                <w:rFonts w:ascii="Arial monospaced for SAP" w:hAnsi="Arial monospaced for SAP"/>
                <w:sz w:val="20"/>
                <w:szCs w:val="20"/>
              </w:rPr>
              <w:t xml:space="preserve"> </w:t>
            </w:r>
            <w:r w:rsidRPr="00084341">
              <w:rPr>
                <w:sz w:val="20"/>
                <w:szCs w:val="20"/>
              </w:rPr>
              <w:t>комплексного</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ремонта</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технологических</w:t>
            </w:r>
            <w:r w:rsidRPr="00084341">
              <w:rPr>
                <w:rFonts w:ascii="Arial monospaced for SAP" w:hAnsi="Arial monospaced for SAP"/>
                <w:sz w:val="20"/>
                <w:szCs w:val="20"/>
              </w:rPr>
              <w:t xml:space="preserve"> </w:t>
            </w:r>
            <w:r w:rsidRPr="00084341">
              <w:rPr>
                <w:sz w:val="20"/>
                <w:szCs w:val="20"/>
              </w:rPr>
              <w:t>объектах</w:t>
            </w:r>
            <w:r w:rsidRPr="00084341">
              <w:rPr>
                <w:rFonts w:ascii="Arial monospaced for SAP" w:hAnsi="Arial monospaced for SAP"/>
                <w:sz w:val="20"/>
                <w:szCs w:val="20"/>
              </w:rPr>
              <w:t xml:space="preserve"> </w:t>
            </w:r>
            <w:r w:rsidRPr="00084341">
              <w:rPr>
                <w:sz w:val="20"/>
                <w:szCs w:val="20"/>
              </w:rPr>
              <w:t>нефтепереработки</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том</w:t>
            </w:r>
            <w:r w:rsidRPr="00084341">
              <w:rPr>
                <w:rFonts w:ascii="Arial monospaced for SAP" w:hAnsi="Arial monospaced for SAP"/>
                <w:sz w:val="20"/>
                <w:szCs w:val="20"/>
              </w:rPr>
              <w:t xml:space="preserve"> </w:t>
            </w:r>
            <w:r w:rsidRPr="00084341">
              <w:rPr>
                <w:sz w:val="20"/>
                <w:szCs w:val="20"/>
              </w:rPr>
              <w:t>числе</w:t>
            </w:r>
            <w:r w:rsidRPr="00084341">
              <w:rPr>
                <w:rFonts w:ascii="Arial monospaced for SAP" w:hAnsi="Arial monospaced for SAP"/>
                <w:sz w:val="20"/>
                <w:szCs w:val="20"/>
              </w:rPr>
              <w:t xml:space="preserve">, </w:t>
            </w:r>
            <w:r w:rsidRPr="00084341">
              <w:rPr>
                <w:sz w:val="20"/>
                <w:szCs w:val="20"/>
              </w:rPr>
              <w:t>но</w:t>
            </w:r>
            <w:r w:rsidRPr="00084341">
              <w:rPr>
                <w:rFonts w:ascii="Arial monospaced for SAP" w:hAnsi="Arial monospaced for SAP"/>
                <w:sz w:val="20"/>
                <w:szCs w:val="20"/>
              </w:rPr>
              <w:t xml:space="preserve"> </w:t>
            </w:r>
            <w:r w:rsidRPr="00084341">
              <w:rPr>
                <w:sz w:val="20"/>
                <w:szCs w:val="20"/>
              </w:rPr>
              <w:t>не</w:t>
            </w:r>
            <w:r w:rsidRPr="00084341">
              <w:rPr>
                <w:rFonts w:ascii="Arial monospaced for SAP" w:hAnsi="Arial monospaced for SAP"/>
                <w:sz w:val="20"/>
                <w:szCs w:val="20"/>
              </w:rPr>
              <w:t xml:space="preserve"> </w:t>
            </w:r>
            <w:r w:rsidRPr="00084341">
              <w:rPr>
                <w:sz w:val="20"/>
                <w:szCs w:val="20"/>
              </w:rPr>
              <w:t>ограничиваясь</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ОАО</w:t>
            </w:r>
            <w:r w:rsidRPr="00084341">
              <w:rPr>
                <w:rFonts w:ascii="Arial monospaced for SAP" w:hAnsi="Arial monospaced for SAP"/>
                <w:sz w:val="20"/>
                <w:szCs w:val="20"/>
              </w:rPr>
              <w:t xml:space="preserve"> «</w:t>
            </w:r>
            <w:r w:rsidRPr="00084341">
              <w:rPr>
                <w:sz w:val="20"/>
                <w:szCs w:val="20"/>
              </w:rPr>
              <w:t>Славнефть</w:t>
            </w:r>
            <w:r w:rsidRPr="00084341">
              <w:rPr>
                <w:rFonts w:ascii="Arial monospaced for SAP" w:hAnsi="Arial monospaced for SAP"/>
                <w:sz w:val="20"/>
                <w:szCs w:val="20"/>
              </w:rPr>
              <w:t>-</w:t>
            </w:r>
            <w:r w:rsidRPr="00084341">
              <w:rPr>
                <w:sz w:val="20"/>
                <w:szCs w:val="20"/>
              </w:rPr>
              <w:t>ЯНОС</w:t>
            </w:r>
            <w:r w:rsidRPr="00084341">
              <w:rPr>
                <w:rFonts w:ascii="Arial monospaced for SAP" w:hAnsi="Arial monospaced for SAP"/>
                <w:sz w:val="20"/>
                <w:szCs w:val="20"/>
              </w:rPr>
              <w:t xml:space="preserve">», </w:t>
            </w:r>
            <w:r w:rsidRPr="00084341">
              <w:rPr>
                <w:sz w:val="20"/>
                <w:szCs w:val="20"/>
              </w:rPr>
              <w:t>ОАО</w:t>
            </w:r>
            <w:r w:rsidRPr="00084341">
              <w:rPr>
                <w:rFonts w:ascii="Arial monospaced for SAP" w:hAnsi="Arial monospaced for SAP"/>
                <w:sz w:val="20"/>
                <w:szCs w:val="20"/>
              </w:rPr>
              <w:t xml:space="preserve"> «</w:t>
            </w:r>
            <w:r w:rsidRPr="00084341">
              <w:rPr>
                <w:sz w:val="20"/>
                <w:szCs w:val="20"/>
              </w:rPr>
              <w:t>Газпром</w:t>
            </w:r>
            <w:r w:rsidRPr="00084341">
              <w:rPr>
                <w:rFonts w:ascii="Arial monospaced for SAP" w:hAnsi="Arial monospaced for SAP"/>
                <w:sz w:val="20"/>
                <w:szCs w:val="20"/>
              </w:rPr>
              <w:t xml:space="preserve"> </w:t>
            </w:r>
            <w:r w:rsidRPr="00084341">
              <w:rPr>
                <w:sz w:val="20"/>
                <w:szCs w:val="20"/>
              </w:rPr>
              <w:t>нефть</w:t>
            </w:r>
            <w:r w:rsidRPr="00084341">
              <w:rPr>
                <w:rFonts w:ascii="Arial monospaced for SAP" w:hAnsi="Arial monospaced for SAP"/>
                <w:sz w:val="20"/>
                <w:szCs w:val="20"/>
              </w:rPr>
              <w:t xml:space="preserve">», </w:t>
            </w:r>
            <w:r w:rsidRPr="00084341">
              <w:rPr>
                <w:sz w:val="20"/>
                <w:szCs w:val="20"/>
              </w:rPr>
              <w:t>ОАО</w:t>
            </w:r>
            <w:r w:rsidRPr="00084341">
              <w:rPr>
                <w:rFonts w:ascii="Arial monospaced for SAP" w:hAnsi="Arial monospaced for SAP"/>
                <w:sz w:val="20"/>
                <w:szCs w:val="20"/>
              </w:rPr>
              <w:t xml:space="preserve"> «</w:t>
            </w:r>
            <w:r w:rsidRPr="00084341">
              <w:rPr>
                <w:sz w:val="20"/>
                <w:szCs w:val="20"/>
              </w:rPr>
              <w:t>НК</w:t>
            </w:r>
            <w:r w:rsidRPr="00084341">
              <w:rPr>
                <w:rFonts w:ascii="Arial monospaced for SAP" w:hAnsi="Arial monospaced for SAP"/>
                <w:sz w:val="20"/>
                <w:szCs w:val="20"/>
              </w:rPr>
              <w:t xml:space="preserve"> «</w:t>
            </w:r>
            <w:r w:rsidRPr="00084341">
              <w:rPr>
                <w:sz w:val="20"/>
                <w:szCs w:val="20"/>
              </w:rPr>
              <w:t>Роснефть</w:t>
            </w:r>
            <w:r w:rsidRPr="00084341">
              <w:rPr>
                <w:rFonts w:ascii="Arial monospaced for SAP" w:hAnsi="Arial monospaced for SAP"/>
                <w:sz w:val="20"/>
                <w:szCs w:val="20"/>
              </w:rPr>
              <w:t xml:space="preserve">», </w:t>
            </w:r>
            <w:r w:rsidRPr="00084341">
              <w:rPr>
                <w:sz w:val="20"/>
                <w:szCs w:val="20"/>
              </w:rPr>
              <w:t>за</w:t>
            </w:r>
            <w:r w:rsidRPr="00084341">
              <w:rPr>
                <w:rFonts w:ascii="Arial monospaced for SAP" w:hAnsi="Arial monospaced for SAP"/>
                <w:sz w:val="20"/>
                <w:szCs w:val="20"/>
              </w:rPr>
              <w:t xml:space="preserve"> </w:t>
            </w:r>
            <w:r w:rsidRPr="00084341">
              <w:rPr>
                <w:sz w:val="20"/>
                <w:szCs w:val="20"/>
              </w:rPr>
              <w:t>последние</w:t>
            </w:r>
            <w:r w:rsidRPr="00084341">
              <w:rPr>
                <w:rFonts w:ascii="Arial monospaced for SAP" w:hAnsi="Arial monospaced for SAP"/>
                <w:sz w:val="20"/>
                <w:szCs w:val="20"/>
              </w:rPr>
              <w:t xml:space="preserve"> 3 </w:t>
            </w:r>
            <w:r w:rsidRPr="00084341">
              <w:rPr>
                <w:sz w:val="20"/>
                <w:szCs w:val="20"/>
              </w:rPr>
              <w:t>года</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shd w:val="clear" w:color="auto" w:fill="FFFF0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об</w:t>
            </w:r>
            <w:r w:rsidRPr="00C01153">
              <w:rPr>
                <w:rFonts w:ascii="Arial monospaced for SAP" w:hAnsi="Arial monospaced for SAP"/>
                <w:sz w:val="20"/>
                <w:szCs w:val="20"/>
              </w:rPr>
              <w:t xml:space="preserve"> </w:t>
            </w:r>
            <w:r w:rsidRPr="00C01153">
              <w:rPr>
                <w:sz w:val="20"/>
                <w:szCs w:val="20"/>
              </w:rPr>
              <w:t>опыте</w:t>
            </w:r>
            <w:r w:rsidRPr="00C01153">
              <w:rPr>
                <w:rFonts w:ascii="Arial monospaced for SAP" w:hAnsi="Arial monospaced for SAP"/>
                <w:sz w:val="20"/>
                <w:szCs w:val="20"/>
              </w:rPr>
              <w:t xml:space="preserve"> </w:t>
            </w:r>
            <w:r w:rsidRPr="00C01153">
              <w:rPr>
                <w:sz w:val="20"/>
                <w:szCs w:val="20"/>
              </w:rPr>
              <w:t>работы</w:t>
            </w:r>
            <w:r w:rsidRPr="00C01153">
              <w:rPr>
                <w:rFonts w:ascii="Arial monospaced for SAP" w:hAnsi="Arial monospaced for SAP"/>
                <w:sz w:val="20"/>
                <w:szCs w:val="20"/>
              </w:rPr>
              <w:t xml:space="preserve"> </w:t>
            </w:r>
            <w:r w:rsidRPr="00C01153">
              <w:rPr>
                <w:sz w:val="20"/>
                <w:szCs w:val="20"/>
              </w:rPr>
              <w:t>за</w:t>
            </w:r>
            <w:r w:rsidRPr="00C01153">
              <w:rPr>
                <w:rFonts w:ascii="Arial monospaced for SAP" w:hAnsi="Arial monospaced for SAP"/>
                <w:sz w:val="20"/>
                <w:szCs w:val="20"/>
              </w:rPr>
              <w:t xml:space="preserve"> 2014-2016 </w:t>
            </w:r>
            <w:r w:rsidRPr="00C01153">
              <w:rPr>
                <w:sz w:val="20"/>
                <w:szCs w:val="20"/>
              </w:rPr>
              <w:t>г</w:t>
            </w:r>
            <w:r w:rsidRPr="00C01153">
              <w:rPr>
                <w:rFonts w:ascii="Arial monospaced for SAP" w:hAnsi="Arial monospaced for SAP"/>
                <w:sz w:val="20"/>
                <w:szCs w:val="20"/>
              </w:rPr>
              <w:t>.</w:t>
            </w:r>
            <w:r w:rsidRPr="00C01153">
              <w:rPr>
                <w:sz w:val="20"/>
                <w:szCs w:val="20"/>
              </w:rPr>
              <w:t>г</w:t>
            </w:r>
            <w:r w:rsidRPr="00C01153">
              <w:rPr>
                <w:rFonts w:ascii="Arial monospaced for SAP" w:hAnsi="Arial monospaced for SAP"/>
                <w:sz w:val="20"/>
                <w:szCs w:val="20"/>
              </w:rPr>
              <w:t xml:space="preserve">. </w:t>
            </w:r>
            <w:r w:rsidRPr="00C01153">
              <w:rPr>
                <w:sz w:val="20"/>
                <w:szCs w:val="20"/>
              </w:rPr>
              <w:t>за</w:t>
            </w:r>
            <w:r w:rsidRPr="00C01153">
              <w:rPr>
                <w:rFonts w:ascii="Arial monospaced for SAP" w:hAnsi="Arial monospaced for SAP"/>
                <w:sz w:val="20"/>
                <w:szCs w:val="20"/>
              </w:rPr>
              <w:t xml:space="preserve"> </w:t>
            </w:r>
            <w:r w:rsidRPr="00C01153">
              <w:rPr>
                <w:sz w:val="20"/>
                <w:szCs w:val="20"/>
              </w:rPr>
              <w:t>подписью</w:t>
            </w:r>
            <w:r w:rsidRPr="00C01153">
              <w:rPr>
                <w:rFonts w:ascii="Arial monospaced for SAP" w:hAnsi="Arial monospaced for SAP"/>
                <w:sz w:val="20"/>
                <w:szCs w:val="20"/>
              </w:rPr>
              <w:t xml:space="preserve"> </w:t>
            </w:r>
            <w:r w:rsidRPr="00C01153">
              <w:rPr>
                <w:sz w:val="20"/>
                <w:szCs w:val="20"/>
              </w:rPr>
              <w:t>руководителя</w:t>
            </w:r>
            <w:r w:rsidRPr="00C01153">
              <w:rPr>
                <w:rFonts w:ascii="Arial monospaced for SAP" w:hAnsi="Arial monospaced for SAP"/>
                <w:sz w:val="20"/>
                <w:szCs w:val="20"/>
              </w:rPr>
              <w:t xml:space="preserve"> </w:t>
            </w:r>
            <w:r w:rsidRPr="00C01153">
              <w:rPr>
                <w:sz w:val="20"/>
                <w:szCs w:val="20"/>
              </w:rPr>
              <w:t>организации</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7) </w:t>
            </w:r>
            <w:r w:rsidRPr="00C01153">
              <w:rPr>
                <w:sz w:val="20"/>
                <w:szCs w:val="20"/>
              </w:rPr>
              <w:t>с</w:t>
            </w:r>
            <w:r w:rsidRPr="00C01153">
              <w:rPr>
                <w:rFonts w:ascii="Arial monospaced for SAP" w:hAnsi="Arial monospaced for SAP"/>
                <w:sz w:val="20"/>
                <w:szCs w:val="20"/>
              </w:rPr>
              <w:t xml:space="preserve"> </w:t>
            </w:r>
            <w:r w:rsidRPr="00C01153">
              <w:rPr>
                <w:sz w:val="20"/>
                <w:szCs w:val="20"/>
              </w:rPr>
              <w:t>обязательным</w:t>
            </w:r>
            <w:r w:rsidRPr="00C01153">
              <w:rPr>
                <w:rFonts w:ascii="Arial monospaced for SAP" w:hAnsi="Arial monospaced for SAP"/>
                <w:sz w:val="20"/>
                <w:szCs w:val="20"/>
              </w:rPr>
              <w:t xml:space="preserve"> </w:t>
            </w:r>
            <w:r w:rsidRPr="00C01153">
              <w:rPr>
                <w:sz w:val="20"/>
                <w:szCs w:val="20"/>
              </w:rPr>
              <w:t>приложением</w:t>
            </w:r>
            <w:r w:rsidRPr="00C01153">
              <w:rPr>
                <w:rFonts w:ascii="Arial monospaced for SAP" w:hAnsi="Arial monospaced for SAP"/>
                <w:sz w:val="20"/>
                <w:szCs w:val="20"/>
              </w:rPr>
              <w:t xml:space="preserve"> </w:t>
            </w:r>
            <w:r w:rsidRPr="00C01153">
              <w:rPr>
                <w:sz w:val="20"/>
                <w:szCs w:val="20"/>
              </w:rPr>
              <w:t>к</w:t>
            </w:r>
            <w:r w:rsidRPr="00C01153">
              <w:rPr>
                <w:rFonts w:ascii="Arial monospaced for SAP" w:hAnsi="Arial monospaced for SAP"/>
                <w:sz w:val="20"/>
                <w:szCs w:val="20"/>
              </w:rPr>
              <w:t xml:space="preserve"> </w:t>
            </w:r>
            <w:r w:rsidRPr="00C01153">
              <w:rPr>
                <w:sz w:val="20"/>
                <w:szCs w:val="20"/>
              </w:rPr>
              <w:t>ней</w:t>
            </w:r>
            <w:r w:rsidRPr="00C01153">
              <w:rPr>
                <w:rFonts w:ascii="Arial monospaced for SAP" w:hAnsi="Arial monospaced for SAP"/>
                <w:sz w:val="20"/>
                <w:szCs w:val="20"/>
              </w:rPr>
              <w:t xml:space="preserve"> </w:t>
            </w:r>
            <w:r w:rsidRPr="00C01153">
              <w:rPr>
                <w:sz w:val="20"/>
                <w:szCs w:val="20"/>
              </w:rPr>
              <w:t>копий</w:t>
            </w:r>
            <w:r w:rsidRPr="00C01153">
              <w:rPr>
                <w:rFonts w:ascii="Arial monospaced for SAP" w:hAnsi="Arial monospaced for SAP"/>
                <w:sz w:val="20"/>
                <w:szCs w:val="20"/>
              </w:rPr>
              <w:t xml:space="preserve"> </w:t>
            </w:r>
            <w:r w:rsidRPr="00C01153">
              <w:rPr>
                <w:sz w:val="20"/>
                <w:szCs w:val="20"/>
              </w:rPr>
              <w:t>справок</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стоимости</w:t>
            </w:r>
            <w:r w:rsidRPr="00C01153">
              <w:rPr>
                <w:rFonts w:ascii="Arial monospaced for SAP" w:hAnsi="Arial monospaced for SAP"/>
                <w:sz w:val="20"/>
                <w:szCs w:val="20"/>
              </w:rPr>
              <w:t xml:space="preserve"> </w:t>
            </w:r>
            <w:r w:rsidRPr="00C01153">
              <w:rPr>
                <w:sz w:val="20"/>
                <w:szCs w:val="20"/>
              </w:rPr>
              <w:t>выполненных</w:t>
            </w:r>
            <w:r w:rsidRPr="00C01153">
              <w:rPr>
                <w:rFonts w:ascii="Arial monospaced for SAP" w:hAnsi="Arial monospaced for SAP"/>
                <w:sz w:val="20"/>
                <w:szCs w:val="20"/>
              </w:rPr>
              <w:t xml:space="preserve"> </w:t>
            </w:r>
            <w:r w:rsidRPr="00C01153">
              <w:rPr>
                <w:sz w:val="20"/>
                <w:szCs w:val="20"/>
              </w:rPr>
              <w:t>работ</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затрат</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w:t>
            </w:r>
            <w:r w:rsidRPr="00C01153">
              <w:rPr>
                <w:sz w:val="20"/>
                <w:szCs w:val="20"/>
              </w:rPr>
              <w:t>КС</w:t>
            </w:r>
            <w:r w:rsidRPr="00C01153">
              <w:rPr>
                <w:rFonts w:ascii="Arial monospaced for SAP" w:hAnsi="Arial monospaced for SAP"/>
                <w:sz w:val="20"/>
                <w:szCs w:val="20"/>
              </w:rPr>
              <w:t xml:space="preserve">-3, </w:t>
            </w:r>
            <w:r w:rsidRPr="00C01153">
              <w:rPr>
                <w:sz w:val="20"/>
                <w:szCs w:val="20"/>
              </w:rPr>
              <w:t>утвержденная</w:t>
            </w:r>
            <w:r w:rsidRPr="00C01153">
              <w:rPr>
                <w:rFonts w:ascii="Arial monospaced for SAP" w:hAnsi="Arial monospaced for SAP"/>
                <w:sz w:val="20"/>
                <w:szCs w:val="20"/>
              </w:rPr>
              <w:t xml:space="preserve"> </w:t>
            </w:r>
            <w:r w:rsidRPr="00C01153">
              <w:rPr>
                <w:sz w:val="20"/>
                <w:szCs w:val="20"/>
              </w:rPr>
              <w:t>постановлением</w:t>
            </w:r>
            <w:r w:rsidRPr="00C01153">
              <w:rPr>
                <w:rFonts w:ascii="Arial monospaced for SAP" w:hAnsi="Arial monospaced for SAP"/>
                <w:sz w:val="20"/>
                <w:szCs w:val="20"/>
              </w:rPr>
              <w:t xml:space="preserve"> </w:t>
            </w:r>
            <w:r w:rsidRPr="00C01153">
              <w:rPr>
                <w:sz w:val="20"/>
                <w:szCs w:val="20"/>
              </w:rPr>
              <w:t>Госкомстата</w:t>
            </w:r>
            <w:r w:rsidRPr="00C01153">
              <w:rPr>
                <w:rFonts w:ascii="Arial monospaced for SAP" w:hAnsi="Arial monospaced for SAP"/>
                <w:sz w:val="20"/>
                <w:szCs w:val="20"/>
              </w:rPr>
              <w:t xml:space="preserve"> </w:t>
            </w:r>
            <w:r w:rsidRPr="00C01153">
              <w:rPr>
                <w:sz w:val="20"/>
                <w:szCs w:val="20"/>
              </w:rPr>
              <w:t>№</w:t>
            </w:r>
            <w:r w:rsidRPr="00C01153">
              <w:rPr>
                <w:rFonts w:ascii="Arial monospaced for SAP" w:hAnsi="Arial monospaced for SAP"/>
                <w:sz w:val="20"/>
                <w:szCs w:val="20"/>
              </w:rPr>
              <w:t xml:space="preserve"> 100 </w:t>
            </w:r>
            <w:r w:rsidRPr="00C01153">
              <w:rPr>
                <w:sz w:val="20"/>
                <w:szCs w:val="20"/>
              </w:rPr>
              <w:t>от</w:t>
            </w:r>
            <w:r w:rsidRPr="00C01153">
              <w:rPr>
                <w:rFonts w:ascii="Arial monospaced for SAP" w:hAnsi="Arial monospaced for SAP"/>
                <w:sz w:val="20"/>
                <w:szCs w:val="20"/>
              </w:rPr>
              <w:t xml:space="preserve"> 11.11.1999), </w:t>
            </w:r>
            <w:r w:rsidRPr="00C01153">
              <w:rPr>
                <w:sz w:val="20"/>
                <w:szCs w:val="20"/>
              </w:rPr>
              <w:t>референц</w:t>
            </w:r>
            <w:r w:rsidRPr="00C01153">
              <w:rPr>
                <w:rFonts w:ascii="Arial monospaced for SAP" w:hAnsi="Arial monospaced for SAP"/>
                <w:sz w:val="20"/>
                <w:szCs w:val="20"/>
              </w:rPr>
              <w:t>-</w:t>
            </w:r>
            <w:r w:rsidRPr="00C01153">
              <w:rPr>
                <w:sz w:val="20"/>
                <w:szCs w:val="20"/>
              </w:rPr>
              <w:t>лист</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ind w:left="34"/>
              <w:jc w:val="both"/>
              <w:rPr>
                <w:rFonts w:ascii="Arial monospaced for SAP" w:hAnsi="Arial monospaced for SAP"/>
                <w:sz w:val="20"/>
                <w:szCs w:val="20"/>
              </w:rPr>
            </w:pPr>
            <w:r>
              <w:rPr>
                <w:sz w:val="20"/>
                <w:szCs w:val="20"/>
              </w:rPr>
              <w:t>р</w:t>
            </w:r>
            <w:r w:rsidRPr="00084341">
              <w:rPr>
                <w:sz w:val="20"/>
                <w:szCs w:val="20"/>
              </w:rPr>
              <w:t>убль</w:t>
            </w:r>
            <w:r w:rsidRPr="00084341">
              <w:rPr>
                <w:rFonts w:ascii="Arial monospaced for SAP" w:hAnsi="Arial monospaced for SAP"/>
                <w:sz w:val="20"/>
                <w:szCs w:val="20"/>
              </w:rPr>
              <w:t xml:space="preserve">, </w:t>
            </w:r>
            <w:r w:rsidRPr="00084341">
              <w:rPr>
                <w:sz w:val="20"/>
                <w:szCs w:val="20"/>
              </w:rPr>
              <w:t>без</w:t>
            </w:r>
            <w:r w:rsidRPr="00084341">
              <w:rPr>
                <w:rFonts w:ascii="Arial monospaced for SAP" w:hAnsi="Arial monospaced for SAP"/>
                <w:sz w:val="20"/>
                <w:szCs w:val="20"/>
              </w:rPr>
              <w:t xml:space="preserve"> </w:t>
            </w:r>
            <w:r w:rsidRPr="00084341">
              <w:rPr>
                <w:sz w:val="20"/>
                <w:szCs w:val="20"/>
              </w:rPr>
              <w:t>НДС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 xml:space="preserve">15 000 000 </w:t>
            </w:r>
          </w:p>
          <w:p w:rsidR="00084341" w:rsidRPr="00084341" w:rsidRDefault="00084341" w:rsidP="00EF3ADB">
            <w:pPr>
              <w:autoSpaceDE w:val="0"/>
              <w:jc w:val="both"/>
              <w:rPr>
                <w:rFonts w:ascii="Arial monospaced for SAP" w:hAnsi="Arial monospaced for SAP"/>
                <w:sz w:val="20"/>
                <w:szCs w:val="20"/>
              </w:rPr>
            </w:pP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52BE5" w:rsidTr="00084341">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ind w:left="34"/>
              <w:jc w:val="both"/>
              <w:rPr>
                <w:rFonts w:ascii="Arial monospaced for SAP" w:hAnsi="Arial monospaced for SAP"/>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свидетельства</w:t>
            </w:r>
            <w:r w:rsidRPr="00084341">
              <w:rPr>
                <w:rFonts w:ascii="Arial monospaced for SAP" w:hAnsi="Arial monospaced for SAP"/>
                <w:sz w:val="20"/>
                <w:szCs w:val="20"/>
              </w:rPr>
              <w:t xml:space="preserve"> </w:t>
            </w:r>
            <w:r w:rsidRPr="00084341">
              <w:rPr>
                <w:sz w:val="20"/>
                <w:szCs w:val="20"/>
              </w:rPr>
              <w:t>СРО</w:t>
            </w:r>
            <w:r w:rsidRPr="00084341">
              <w:rPr>
                <w:rFonts w:ascii="Arial monospaced for SAP" w:hAnsi="Arial monospaced for SAP"/>
                <w:sz w:val="20"/>
                <w:szCs w:val="20"/>
              </w:rPr>
              <w:t xml:space="preserve"> </w:t>
            </w:r>
            <w:r w:rsidRPr="00084341">
              <w:rPr>
                <w:sz w:val="20"/>
                <w:szCs w:val="20"/>
              </w:rPr>
              <w:t>с</w:t>
            </w:r>
            <w:r w:rsidRPr="00084341">
              <w:rPr>
                <w:rFonts w:ascii="Arial monospaced for SAP" w:hAnsi="Arial monospaced for SAP"/>
                <w:sz w:val="20"/>
                <w:szCs w:val="20"/>
              </w:rPr>
              <w:t xml:space="preserve"> </w:t>
            </w:r>
            <w:r w:rsidRPr="00084341">
              <w:rPr>
                <w:sz w:val="20"/>
                <w:szCs w:val="20"/>
              </w:rPr>
              <w:t>разрешением</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производство</w:t>
            </w:r>
            <w:r w:rsidRPr="00084341">
              <w:rPr>
                <w:rFonts w:ascii="Arial monospaced for SAP" w:hAnsi="Arial monospaced for SAP"/>
                <w:sz w:val="20"/>
                <w:szCs w:val="20"/>
              </w:rPr>
              <w:t xml:space="preserve"> </w:t>
            </w:r>
            <w:r w:rsidRPr="00084341">
              <w:rPr>
                <w:sz w:val="20"/>
                <w:szCs w:val="20"/>
              </w:rPr>
              <w:t>соответствующих</w:t>
            </w:r>
            <w:r w:rsidRPr="00084341">
              <w:rPr>
                <w:rFonts w:ascii="Arial monospaced for SAP" w:hAnsi="Arial monospaced for SAP"/>
                <w:sz w:val="20"/>
                <w:szCs w:val="20"/>
              </w:rPr>
              <w:t xml:space="preserve"> </w:t>
            </w:r>
            <w:r w:rsidRPr="00084341">
              <w:rPr>
                <w:sz w:val="20"/>
                <w:szCs w:val="20"/>
              </w:rPr>
              <w:t>предмету</w:t>
            </w:r>
            <w:r w:rsidRPr="00084341">
              <w:rPr>
                <w:rFonts w:ascii="Arial monospaced for SAP" w:hAnsi="Arial monospaced for SAP"/>
                <w:sz w:val="20"/>
                <w:szCs w:val="20"/>
              </w:rPr>
              <w:t xml:space="preserve"> </w:t>
            </w:r>
            <w:r w:rsidRPr="00084341">
              <w:rPr>
                <w:sz w:val="20"/>
                <w:szCs w:val="20"/>
              </w:rPr>
              <w:t>закупки</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которые</w:t>
            </w:r>
            <w:r w:rsidRPr="00084341">
              <w:rPr>
                <w:rFonts w:ascii="Arial monospaced for SAP" w:hAnsi="Arial monospaced for SAP"/>
                <w:sz w:val="20"/>
                <w:szCs w:val="20"/>
              </w:rPr>
              <w:t xml:space="preserve"> </w:t>
            </w:r>
            <w:r w:rsidRPr="00084341">
              <w:rPr>
                <w:sz w:val="20"/>
                <w:szCs w:val="20"/>
              </w:rPr>
              <w:t>оказывают</w:t>
            </w:r>
            <w:r w:rsidRPr="00084341">
              <w:rPr>
                <w:rFonts w:ascii="Arial monospaced for SAP" w:hAnsi="Arial monospaced for SAP"/>
                <w:sz w:val="20"/>
                <w:szCs w:val="20"/>
              </w:rPr>
              <w:t xml:space="preserve"> </w:t>
            </w:r>
            <w:r w:rsidRPr="00084341">
              <w:rPr>
                <w:sz w:val="20"/>
                <w:szCs w:val="20"/>
              </w:rPr>
              <w:t>влияние</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безопасность</w:t>
            </w:r>
            <w:r w:rsidRPr="00084341">
              <w:rPr>
                <w:rFonts w:ascii="Arial monospaced for SAP" w:hAnsi="Arial monospaced for SAP"/>
                <w:sz w:val="20"/>
                <w:szCs w:val="20"/>
              </w:rPr>
              <w:t xml:space="preserve"> </w:t>
            </w:r>
            <w:r w:rsidRPr="00084341">
              <w:rPr>
                <w:sz w:val="20"/>
                <w:szCs w:val="20"/>
              </w:rPr>
              <w:t>объектов</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строительства</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предмету</w:t>
            </w:r>
            <w:r w:rsidRPr="00084341">
              <w:rPr>
                <w:rFonts w:ascii="Arial monospaced for SAP" w:hAnsi="Arial monospaced for SAP"/>
                <w:sz w:val="20"/>
                <w:szCs w:val="20"/>
              </w:rPr>
              <w:t xml:space="preserve"> </w:t>
            </w:r>
            <w:r w:rsidRPr="00084341">
              <w:rPr>
                <w:sz w:val="20"/>
                <w:szCs w:val="20"/>
              </w:rPr>
              <w:t>закупки</w:t>
            </w:r>
            <w:r w:rsidRPr="00084341">
              <w:rPr>
                <w:rFonts w:ascii="Arial monospaced for SAP" w:hAnsi="Arial monospaced for SAP"/>
                <w:sz w:val="20"/>
                <w:szCs w:val="20"/>
              </w:rPr>
              <w:t xml:space="preserve">, </w:t>
            </w:r>
            <w:r w:rsidRPr="00084341">
              <w:rPr>
                <w:sz w:val="20"/>
                <w:szCs w:val="20"/>
              </w:rPr>
              <w:t>с</w:t>
            </w:r>
            <w:r w:rsidRPr="00084341">
              <w:rPr>
                <w:rFonts w:ascii="Arial monospaced for SAP" w:hAnsi="Arial monospaced for SAP"/>
                <w:sz w:val="20"/>
                <w:szCs w:val="20"/>
              </w:rPr>
              <w:t xml:space="preserve"> </w:t>
            </w:r>
            <w:r w:rsidRPr="00084341">
              <w:rPr>
                <w:sz w:val="20"/>
                <w:szCs w:val="20"/>
              </w:rPr>
              <w:t>правом</w:t>
            </w:r>
            <w:r w:rsidRPr="00084341">
              <w:rPr>
                <w:rFonts w:ascii="Arial monospaced for SAP" w:hAnsi="Arial monospaced for SAP"/>
                <w:sz w:val="20"/>
                <w:szCs w:val="20"/>
              </w:rPr>
              <w:t xml:space="preserve"> </w:t>
            </w:r>
            <w:r w:rsidRPr="00084341">
              <w:rPr>
                <w:sz w:val="20"/>
                <w:szCs w:val="20"/>
              </w:rPr>
              <w:t>выполнения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организации</w:t>
            </w:r>
            <w:r w:rsidRPr="00084341">
              <w:rPr>
                <w:rFonts w:ascii="Arial monospaced for SAP" w:hAnsi="Arial monospaced for SAP"/>
                <w:sz w:val="20"/>
                <w:szCs w:val="20"/>
              </w:rPr>
              <w:t xml:space="preserve"> </w:t>
            </w:r>
            <w:r w:rsidRPr="00084341">
              <w:rPr>
                <w:sz w:val="20"/>
                <w:szCs w:val="20"/>
              </w:rPr>
              <w:t>строительства</w:t>
            </w:r>
            <w:r w:rsidRPr="00084341">
              <w:rPr>
                <w:rFonts w:ascii="Arial monospaced for SAP" w:hAnsi="Arial monospaced for SAP"/>
                <w:sz w:val="20"/>
                <w:szCs w:val="20"/>
              </w:rPr>
              <w:t xml:space="preserve">, </w:t>
            </w:r>
            <w:r w:rsidRPr="00084341">
              <w:rPr>
                <w:sz w:val="20"/>
                <w:szCs w:val="20"/>
              </w:rPr>
              <w:t>реконструкции</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ремонта</w:t>
            </w:r>
            <w:r w:rsidRPr="00084341">
              <w:rPr>
                <w:rFonts w:ascii="Arial monospaced for SAP" w:hAnsi="Arial monospaced for SAP"/>
                <w:sz w:val="20"/>
                <w:szCs w:val="20"/>
              </w:rPr>
              <w:t xml:space="preserve"> </w:t>
            </w:r>
            <w:r w:rsidRPr="00084341">
              <w:rPr>
                <w:sz w:val="20"/>
                <w:szCs w:val="20"/>
              </w:rPr>
              <w:t>объектов</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строительства</w:t>
            </w:r>
            <w:r w:rsidRPr="00084341">
              <w:rPr>
                <w:rFonts w:ascii="Arial monospaced for SAP" w:hAnsi="Arial monospaced for SAP"/>
                <w:sz w:val="20"/>
                <w:szCs w:val="20"/>
              </w:rPr>
              <w:t>.</w:t>
            </w:r>
          </w:p>
          <w:p w:rsidR="00084341" w:rsidRPr="00084341" w:rsidRDefault="00084341" w:rsidP="00EF3ADB">
            <w:pPr>
              <w:autoSpaceDE w:val="0"/>
              <w:ind w:left="34"/>
              <w:jc w:val="both"/>
              <w:rPr>
                <w:rFonts w:ascii="Arial monospaced for SAP" w:hAnsi="Arial monospaced for SAP"/>
                <w:sz w:val="20"/>
                <w:szCs w:val="20"/>
              </w:rPr>
            </w:pPr>
            <w:r w:rsidRPr="00084341">
              <w:rPr>
                <w:rFonts w:ascii="Arial monospaced for SAP" w:hAnsi="Arial monospaced for SAP"/>
                <w:sz w:val="20"/>
                <w:szCs w:val="20"/>
              </w:rPr>
              <w:t>(</w:t>
            </w:r>
            <w:r w:rsidRPr="00084341">
              <w:rPr>
                <w:sz w:val="20"/>
                <w:szCs w:val="20"/>
              </w:rPr>
              <w:t>Стоимость</w:t>
            </w:r>
            <w:r w:rsidRPr="00084341">
              <w:rPr>
                <w:rFonts w:ascii="Arial monospaced for SAP" w:hAnsi="Arial monospaced for SAP"/>
                <w:sz w:val="20"/>
                <w:szCs w:val="20"/>
              </w:rPr>
              <w:t xml:space="preserve"> </w:t>
            </w:r>
            <w:r w:rsidRPr="00084341">
              <w:rPr>
                <w:sz w:val="20"/>
                <w:szCs w:val="20"/>
              </w:rPr>
              <w:t>одного</w:t>
            </w:r>
            <w:r w:rsidRPr="00084341">
              <w:rPr>
                <w:rFonts w:ascii="Arial monospaced for SAP" w:hAnsi="Arial monospaced for SAP"/>
                <w:sz w:val="20"/>
                <w:szCs w:val="20"/>
              </w:rPr>
              <w:t xml:space="preserve"> </w:t>
            </w:r>
            <w:r w:rsidRPr="00084341">
              <w:rPr>
                <w:sz w:val="20"/>
                <w:szCs w:val="20"/>
              </w:rPr>
              <w:t>договора</w:t>
            </w:r>
            <w:r w:rsidRPr="00084341">
              <w:rPr>
                <w:rFonts w:ascii="Arial monospaced for SAP" w:hAnsi="Arial monospaced for SAP"/>
                <w:sz w:val="20"/>
                <w:szCs w:val="20"/>
              </w:rPr>
              <w:t xml:space="preserve">, </w:t>
            </w:r>
            <w:r w:rsidRPr="00084341">
              <w:rPr>
                <w:sz w:val="20"/>
                <w:szCs w:val="20"/>
              </w:rPr>
              <w:t>который</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праве</w:t>
            </w:r>
            <w:r w:rsidRPr="00084341">
              <w:rPr>
                <w:rFonts w:ascii="Arial monospaced for SAP" w:hAnsi="Arial monospaced for SAP"/>
                <w:sz w:val="20"/>
                <w:szCs w:val="20"/>
              </w:rPr>
              <w:t xml:space="preserve"> </w:t>
            </w:r>
            <w:r w:rsidRPr="00084341">
              <w:rPr>
                <w:sz w:val="20"/>
                <w:szCs w:val="20"/>
              </w:rPr>
              <w:t>заключать</w:t>
            </w:r>
            <w:r w:rsidRPr="00084341">
              <w:rPr>
                <w:rFonts w:ascii="Arial monospaced for SAP" w:hAnsi="Arial monospaced for SAP"/>
                <w:sz w:val="20"/>
                <w:szCs w:val="20"/>
              </w:rPr>
              <w:t xml:space="preserve"> </w:t>
            </w:r>
            <w:r w:rsidRPr="00084341">
              <w:rPr>
                <w:sz w:val="20"/>
                <w:szCs w:val="20"/>
              </w:rPr>
              <w:t>контрагент</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организацию</w:t>
            </w:r>
            <w:r w:rsidRPr="00084341">
              <w:rPr>
                <w:rFonts w:ascii="Arial monospaced for SAP" w:hAnsi="Arial monospaced for SAP"/>
                <w:sz w:val="20"/>
                <w:szCs w:val="20"/>
              </w:rPr>
              <w:t xml:space="preserve"> </w:t>
            </w:r>
            <w:r w:rsidRPr="00084341">
              <w:rPr>
                <w:sz w:val="20"/>
                <w:szCs w:val="20"/>
              </w:rPr>
              <w:t>строительства</w:t>
            </w:r>
            <w:r w:rsidRPr="00084341">
              <w:rPr>
                <w:rFonts w:ascii="Arial monospaced for SAP" w:hAnsi="Arial monospaced for SAP"/>
                <w:sz w:val="20"/>
                <w:szCs w:val="20"/>
              </w:rPr>
              <w:t xml:space="preserve">, </w:t>
            </w:r>
            <w:r w:rsidRPr="00084341">
              <w:rPr>
                <w:sz w:val="20"/>
                <w:szCs w:val="20"/>
              </w:rPr>
              <w:t>реконструкции</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ремонта</w:t>
            </w:r>
            <w:r w:rsidRPr="00084341">
              <w:rPr>
                <w:rFonts w:ascii="Arial monospaced for SAP" w:hAnsi="Arial monospaced for SAP"/>
                <w:sz w:val="20"/>
                <w:szCs w:val="20"/>
              </w:rPr>
              <w:t xml:space="preserve"> </w:t>
            </w:r>
            <w:r w:rsidRPr="00084341">
              <w:rPr>
                <w:sz w:val="20"/>
                <w:szCs w:val="20"/>
              </w:rPr>
              <w:t>объектов</w:t>
            </w:r>
            <w:r w:rsidRPr="00084341">
              <w:rPr>
                <w:rFonts w:ascii="Arial monospaced for SAP" w:hAnsi="Arial monospaced for SAP"/>
                <w:sz w:val="20"/>
                <w:szCs w:val="20"/>
              </w:rPr>
              <w:t xml:space="preserve"> </w:t>
            </w:r>
            <w:r w:rsidRPr="00084341">
              <w:rPr>
                <w:sz w:val="20"/>
                <w:szCs w:val="20"/>
              </w:rPr>
              <w:t>капитального</w:t>
            </w:r>
            <w:r w:rsidRPr="00084341">
              <w:rPr>
                <w:rFonts w:ascii="Arial monospaced for SAP" w:hAnsi="Arial monospaced for SAP"/>
                <w:sz w:val="20"/>
                <w:szCs w:val="20"/>
              </w:rPr>
              <w:t xml:space="preserve"> </w:t>
            </w:r>
            <w:r w:rsidRPr="00084341">
              <w:rPr>
                <w:sz w:val="20"/>
                <w:szCs w:val="20"/>
              </w:rPr>
              <w:t>строительства</w:t>
            </w:r>
            <w:r w:rsidRPr="00084341">
              <w:rPr>
                <w:rFonts w:ascii="Arial monospaced for SAP" w:hAnsi="Arial monospaced for SAP"/>
                <w:sz w:val="20"/>
                <w:szCs w:val="20"/>
              </w:rPr>
              <w:t xml:space="preserve"> </w:t>
            </w:r>
            <w:r w:rsidRPr="00084341">
              <w:rPr>
                <w:sz w:val="20"/>
                <w:szCs w:val="20"/>
              </w:rPr>
              <w:t>согласно</w:t>
            </w:r>
            <w:r w:rsidRPr="00084341">
              <w:rPr>
                <w:rFonts w:ascii="Arial monospaced for SAP" w:hAnsi="Arial monospaced for SAP"/>
                <w:sz w:val="20"/>
                <w:szCs w:val="20"/>
              </w:rPr>
              <w:t xml:space="preserve"> </w:t>
            </w:r>
            <w:r w:rsidRPr="00084341">
              <w:rPr>
                <w:sz w:val="20"/>
                <w:szCs w:val="20"/>
              </w:rPr>
              <w:t>свидетельства</w:t>
            </w:r>
            <w:r w:rsidRPr="00084341">
              <w:rPr>
                <w:rFonts w:ascii="Arial monospaced for SAP" w:hAnsi="Arial monospaced for SAP"/>
                <w:sz w:val="20"/>
                <w:szCs w:val="20"/>
              </w:rPr>
              <w:t xml:space="preserve"> </w:t>
            </w:r>
            <w:r w:rsidRPr="00084341">
              <w:rPr>
                <w:sz w:val="20"/>
                <w:szCs w:val="20"/>
              </w:rPr>
              <w:t>СРО</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084341">
            <w:pPr>
              <w:numPr>
                <w:ilvl w:val="0"/>
                <w:numId w:val="11"/>
              </w:numPr>
              <w:tabs>
                <w:tab w:val="clear" w:pos="1778"/>
                <w:tab w:val="left" w:pos="644"/>
                <w:tab w:val="num" w:pos="720"/>
              </w:tabs>
              <w:suppressAutoHyphens/>
              <w:autoSpaceDE w:val="0"/>
              <w:spacing w:before="0"/>
              <w:ind w:left="34" w:hanging="360"/>
              <w:jc w:val="both"/>
              <w:rPr>
                <w:rFonts w:ascii="Arial monospaced for SAP" w:hAnsi="Arial monospaced for SAP"/>
                <w:sz w:val="20"/>
                <w:szCs w:val="20"/>
              </w:rPr>
            </w:pPr>
            <w:r w:rsidRPr="00C01153">
              <w:rPr>
                <w:sz w:val="20"/>
                <w:szCs w:val="20"/>
              </w:rPr>
              <w:t>Копия</w:t>
            </w:r>
            <w:r w:rsidRPr="00C01153">
              <w:rPr>
                <w:rFonts w:ascii="Arial monospaced for SAP" w:hAnsi="Arial monospaced for SAP"/>
                <w:sz w:val="20"/>
                <w:szCs w:val="20"/>
              </w:rPr>
              <w:t xml:space="preserve"> </w:t>
            </w:r>
            <w:r w:rsidRPr="00C01153">
              <w:rPr>
                <w:sz w:val="20"/>
                <w:szCs w:val="20"/>
              </w:rPr>
              <w:t>Свидетельства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допуске</w:t>
            </w:r>
            <w:r w:rsidRPr="00C01153">
              <w:rPr>
                <w:rFonts w:ascii="Arial monospaced for SAP" w:hAnsi="Arial monospaced for SAP"/>
                <w:sz w:val="20"/>
                <w:szCs w:val="20"/>
              </w:rPr>
              <w:t xml:space="preserve"> </w:t>
            </w:r>
            <w:r w:rsidRPr="00C01153">
              <w:rPr>
                <w:sz w:val="20"/>
                <w:szCs w:val="20"/>
              </w:rPr>
              <w:t>к</w:t>
            </w:r>
            <w:r w:rsidRPr="00C01153">
              <w:rPr>
                <w:rFonts w:ascii="Arial monospaced for SAP" w:hAnsi="Arial monospaced for SAP"/>
                <w:sz w:val="20"/>
                <w:szCs w:val="20"/>
              </w:rPr>
              <w:t xml:space="preserve"> </w:t>
            </w:r>
            <w:r w:rsidRPr="00C01153">
              <w:rPr>
                <w:sz w:val="20"/>
                <w:szCs w:val="20"/>
              </w:rPr>
              <w:t>работам</w:t>
            </w:r>
            <w:r w:rsidRPr="00C01153">
              <w:rPr>
                <w:rFonts w:ascii="Arial monospaced for SAP" w:hAnsi="Arial monospaced for SAP"/>
                <w:sz w:val="20"/>
                <w:szCs w:val="20"/>
              </w:rPr>
              <w:t xml:space="preserve">, </w:t>
            </w:r>
            <w:r w:rsidRPr="00C01153">
              <w:rPr>
                <w:sz w:val="20"/>
                <w:szCs w:val="20"/>
              </w:rPr>
              <w:t>оформленного</w:t>
            </w:r>
            <w:r w:rsidRPr="00C01153">
              <w:rPr>
                <w:rFonts w:ascii="Arial monospaced for SAP" w:hAnsi="Arial monospaced for SAP"/>
                <w:sz w:val="20"/>
                <w:szCs w:val="20"/>
              </w:rPr>
              <w:t xml:space="preserve"> </w:t>
            </w:r>
            <w:r w:rsidRPr="00C01153">
              <w:rPr>
                <w:sz w:val="20"/>
                <w:szCs w:val="20"/>
              </w:rPr>
              <w:t>в</w:t>
            </w:r>
            <w:r w:rsidRPr="00C01153">
              <w:rPr>
                <w:rFonts w:ascii="Arial monospaced for SAP" w:hAnsi="Arial monospaced for SAP"/>
                <w:sz w:val="20"/>
                <w:szCs w:val="20"/>
              </w:rPr>
              <w:t xml:space="preserve"> </w:t>
            </w:r>
            <w:r w:rsidRPr="00C01153">
              <w:rPr>
                <w:sz w:val="20"/>
                <w:szCs w:val="20"/>
              </w:rPr>
              <w:t>соответствии</w:t>
            </w:r>
            <w:r w:rsidRPr="00C01153">
              <w:rPr>
                <w:rFonts w:ascii="Arial monospaced for SAP" w:hAnsi="Arial monospaced for SAP"/>
                <w:sz w:val="20"/>
                <w:szCs w:val="20"/>
              </w:rPr>
              <w:t xml:space="preserve"> </w:t>
            </w:r>
            <w:r w:rsidRPr="00C01153">
              <w:rPr>
                <w:sz w:val="20"/>
                <w:szCs w:val="20"/>
              </w:rPr>
              <w:t>с</w:t>
            </w:r>
            <w:r w:rsidRPr="00C01153">
              <w:rPr>
                <w:rFonts w:ascii="Arial monospaced for SAP" w:hAnsi="Arial monospaced for SAP"/>
                <w:sz w:val="20"/>
                <w:szCs w:val="20"/>
              </w:rPr>
              <w:t xml:space="preserve"> </w:t>
            </w:r>
            <w:r w:rsidRPr="00C01153">
              <w:rPr>
                <w:sz w:val="20"/>
                <w:szCs w:val="20"/>
              </w:rPr>
              <w:t>приказом</w:t>
            </w:r>
            <w:r w:rsidRPr="00C01153">
              <w:rPr>
                <w:rFonts w:ascii="Arial monospaced for SAP" w:hAnsi="Arial monospaced for SAP"/>
                <w:sz w:val="20"/>
                <w:szCs w:val="20"/>
              </w:rPr>
              <w:t xml:space="preserve"> </w:t>
            </w:r>
            <w:r w:rsidRPr="00C01153">
              <w:rPr>
                <w:sz w:val="20"/>
                <w:szCs w:val="20"/>
              </w:rPr>
              <w:t>Министерства</w:t>
            </w:r>
            <w:r w:rsidRPr="00C01153">
              <w:rPr>
                <w:rFonts w:ascii="Arial monospaced for SAP" w:hAnsi="Arial monospaced for SAP"/>
                <w:sz w:val="20"/>
                <w:szCs w:val="20"/>
              </w:rPr>
              <w:t xml:space="preserve"> </w:t>
            </w:r>
            <w:r w:rsidRPr="00C01153">
              <w:rPr>
                <w:sz w:val="20"/>
                <w:szCs w:val="20"/>
              </w:rPr>
              <w:t>регионального</w:t>
            </w:r>
            <w:r w:rsidRPr="00C01153">
              <w:rPr>
                <w:rFonts w:ascii="Arial monospaced for SAP" w:hAnsi="Arial monospaced for SAP"/>
                <w:sz w:val="20"/>
                <w:szCs w:val="20"/>
              </w:rPr>
              <w:t xml:space="preserve"> </w:t>
            </w:r>
            <w:r w:rsidRPr="00C01153">
              <w:rPr>
                <w:sz w:val="20"/>
                <w:szCs w:val="20"/>
              </w:rPr>
              <w:t>развития</w:t>
            </w:r>
            <w:r w:rsidRPr="00C01153">
              <w:rPr>
                <w:rFonts w:ascii="Arial monospaced for SAP" w:hAnsi="Arial monospaced for SAP"/>
                <w:sz w:val="20"/>
                <w:szCs w:val="20"/>
              </w:rPr>
              <w:t xml:space="preserve"> </w:t>
            </w:r>
            <w:r w:rsidRPr="00C01153">
              <w:rPr>
                <w:sz w:val="20"/>
                <w:szCs w:val="20"/>
              </w:rPr>
              <w:t>РФ</w:t>
            </w:r>
            <w:r w:rsidRPr="00C01153">
              <w:rPr>
                <w:rFonts w:ascii="Arial monospaced for SAP" w:hAnsi="Arial monospaced for SAP"/>
                <w:sz w:val="20"/>
                <w:szCs w:val="20"/>
              </w:rPr>
              <w:t xml:space="preserve"> </w:t>
            </w:r>
            <w:r w:rsidRPr="00C01153">
              <w:rPr>
                <w:sz w:val="20"/>
                <w:szCs w:val="20"/>
              </w:rPr>
              <w:t>№</w:t>
            </w:r>
            <w:r w:rsidRPr="00C01153">
              <w:rPr>
                <w:rFonts w:ascii="Arial monospaced for SAP" w:hAnsi="Arial monospaced for SAP"/>
                <w:sz w:val="20"/>
                <w:szCs w:val="20"/>
              </w:rPr>
              <w:t xml:space="preserve">624 </w:t>
            </w:r>
            <w:r w:rsidRPr="00C01153">
              <w:rPr>
                <w:sz w:val="20"/>
                <w:szCs w:val="20"/>
              </w:rPr>
              <w:t>от</w:t>
            </w:r>
            <w:r w:rsidRPr="00C01153">
              <w:rPr>
                <w:rFonts w:ascii="Arial monospaced for SAP" w:hAnsi="Arial monospaced for SAP"/>
                <w:sz w:val="20"/>
                <w:szCs w:val="20"/>
              </w:rPr>
              <w:t xml:space="preserve"> 30.12.09 </w:t>
            </w:r>
            <w:r w:rsidRPr="00C01153">
              <w:rPr>
                <w:sz w:val="20"/>
                <w:szCs w:val="20"/>
              </w:rPr>
              <w:t>г</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с</w:t>
            </w:r>
            <w:r w:rsidRPr="00C01153">
              <w:rPr>
                <w:rFonts w:ascii="Arial monospaced for SAP" w:hAnsi="Arial monospaced for SAP"/>
                <w:sz w:val="20"/>
                <w:szCs w:val="20"/>
              </w:rPr>
              <w:t xml:space="preserve"> </w:t>
            </w:r>
            <w:r w:rsidRPr="00C01153">
              <w:rPr>
                <w:sz w:val="20"/>
                <w:szCs w:val="20"/>
              </w:rPr>
              <w:t>приказом</w:t>
            </w:r>
            <w:r w:rsidRPr="00C01153">
              <w:rPr>
                <w:rFonts w:ascii="Arial monospaced for SAP" w:hAnsi="Arial monospaced for SAP"/>
                <w:sz w:val="20"/>
                <w:szCs w:val="20"/>
              </w:rPr>
              <w:t xml:space="preserve"> </w:t>
            </w:r>
            <w:r w:rsidRPr="00C01153">
              <w:rPr>
                <w:sz w:val="20"/>
                <w:szCs w:val="20"/>
              </w:rPr>
              <w:t>Федеральной</w:t>
            </w:r>
            <w:r w:rsidRPr="00C01153">
              <w:rPr>
                <w:rFonts w:ascii="Arial monospaced for SAP" w:hAnsi="Arial monospaced for SAP"/>
                <w:sz w:val="20"/>
                <w:szCs w:val="20"/>
              </w:rPr>
              <w:t xml:space="preserve"> </w:t>
            </w:r>
            <w:r w:rsidRPr="00C01153">
              <w:rPr>
                <w:sz w:val="20"/>
                <w:szCs w:val="20"/>
              </w:rPr>
              <w:t>службы</w:t>
            </w:r>
            <w:r w:rsidRPr="00C01153">
              <w:rPr>
                <w:rFonts w:ascii="Arial monospaced for SAP" w:hAnsi="Arial monospaced for SAP"/>
                <w:sz w:val="20"/>
                <w:szCs w:val="20"/>
              </w:rPr>
              <w:t xml:space="preserve"> </w:t>
            </w:r>
            <w:r w:rsidRPr="00C01153">
              <w:rPr>
                <w:sz w:val="20"/>
                <w:szCs w:val="20"/>
              </w:rPr>
              <w:t>по</w:t>
            </w:r>
            <w:r w:rsidRPr="00C01153">
              <w:rPr>
                <w:rFonts w:ascii="Arial monospaced for SAP" w:hAnsi="Arial monospaced for SAP"/>
                <w:sz w:val="20"/>
                <w:szCs w:val="20"/>
              </w:rPr>
              <w:t xml:space="preserve"> </w:t>
            </w:r>
            <w:r w:rsidRPr="00C01153">
              <w:rPr>
                <w:sz w:val="20"/>
                <w:szCs w:val="20"/>
              </w:rPr>
              <w:t>экологическому</w:t>
            </w:r>
            <w:r w:rsidRPr="00C01153">
              <w:rPr>
                <w:rFonts w:ascii="Arial monospaced for SAP" w:hAnsi="Arial monospaced for SAP"/>
                <w:sz w:val="20"/>
                <w:szCs w:val="20"/>
              </w:rPr>
              <w:t xml:space="preserve">, </w:t>
            </w:r>
            <w:r w:rsidRPr="00C01153">
              <w:rPr>
                <w:sz w:val="20"/>
                <w:szCs w:val="20"/>
              </w:rPr>
              <w:t>технологическому</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атомному</w:t>
            </w:r>
            <w:r w:rsidRPr="00C01153">
              <w:rPr>
                <w:rFonts w:ascii="Arial monospaced for SAP" w:hAnsi="Arial monospaced for SAP"/>
                <w:sz w:val="20"/>
                <w:szCs w:val="20"/>
              </w:rPr>
              <w:t xml:space="preserve"> </w:t>
            </w:r>
            <w:r w:rsidRPr="00C01153">
              <w:rPr>
                <w:sz w:val="20"/>
                <w:szCs w:val="20"/>
              </w:rPr>
              <w:t>надзору</w:t>
            </w:r>
            <w:r w:rsidRPr="00C01153">
              <w:rPr>
                <w:rFonts w:ascii="Arial monospaced for SAP" w:hAnsi="Arial monospaced for SAP"/>
                <w:sz w:val="20"/>
                <w:szCs w:val="20"/>
              </w:rPr>
              <w:t xml:space="preserve"> </w:t>
            </w:r>
            <w:r w:rsidRPr="00C01153">
              <w:rPr>
                <w:sz w:val="20"/>
                <w:szCs w:val="20"/>
              </w:rPr>
              <w:t>№</w:t>
            </w:r>
            <w:r w:rsidRPr="00C01153">
              <w:rPr>
                <w:rFonts w:ascii="Arial monospaced for SAP" w:hAnsi="Arial monospaced for SAP"/>
                <w:sz w:val="20"/>
                <w:szCs w:val="20"/>
              </w:rPr>
              <w:t xml:space="preserve"> 356 </w:t>
            </w:r>
            <w:r w:rsidRPr="00C01153">
              <w:rPr>
                <w:sz w:val="20"/>
                <w:szCs w:val="20"/>
              </w:rPr>
              <w:t>от</w:t>
            </w:r>
            <w:r w:rsidRPr="00C01153">
              <w:rPr>
                <w:rFonts w:ascii="Arial monospaced for SAP" w:hAnsi="Arial monospaced for SAP"/>
                <w:sz w:val="20"/>
                <w:szCs w:val="20"/>
              </w:rPr>
              <w:t xml:space="preserve"> 05.07.2011 </w:t>
            </w:r>
            <w:r w:rsidRPr="00C01153">
              <w:rPr>
                <w:sz w:val="20"/>
                <w:szCs w:val="20"/>
              </w:rPr>
              <w:t>г</w:t>
            </w:r>
            <w:r w:rsidRPr="00C01153">
              <w:rPr>
                <w:rFonts w:ascii="Arial monospaced for SAP" w:hAnsi="Arial monospaced for SAP"/>
                <w:sz w:val="20"/>
                <w:szCs w:val="20"/>
              </w:rPr>
              <w:t>., (</w:t>
            </w:r>
            <w:r w:rsidRPr="00C01153">
              <w:rPr>
                <w:sz w:val="20"/>
                <w:szCs w:val="20"/>
              </w:rPr>
              <w:t>допускается</w:t>
            </w:r>
            <w:r w:rsidRPr="00C01153">
              <w:rPr>
                <w:rFonts w:ascii="Arial monospaced for SAP" w:hAnsi="Arial monospaced for SAP"/>
                <w:sz w:val="20"/>
                <w:szCs w:val="20"/>
              </w:rPr>
              <w:t xml:space="preserve"> </w:t>
            </w:r>
            <w:r w:rsidRPr="00C01153">
              <w:rPr>
                <w:sz w:val="20"/>
                <w:szCs w:val="20"/>
              </w:rPr>
              <w:t>предоставление</w:t>
            </w:r>
            <w:r w:rsidRPr="00C01153">
              <w:rPr>
                <w:rFonts w:ascii="Arial monospaced for SAP" w:hAnsi="Arial monospaced for SAP"/>
                <w:sz w:val="20"/>
                <w:szCs w:val="20"/>
              </w:rPr>
              <w:t xml:space="preserve"> </w:t>
            </w:r>
            <w:r w:rsidRPr="00C01153">
              <w:rPr>
                <w:sz w:val="20"/>
                <w:szCs w:val="20"/>
              </w:rPr>
              <w:t>гарантийного</w:t>
            </w:r>
            <w:r w:rsidRPr="00C01153">
              <w:rPr>
                <w:rFonts w:ascii="Arial monospaced for SAP" w:hAnsi="Arial monospaced for SAP"/>
                <w:sz w:val="20"/>
                <w:szCs w:val="20"/>
              </w:rPr>
              <w:t xml:space="preserve"> </w:t>
            </w:r>
            <w:r w:rsidRPr="00C01153">
              <w:rPr>
                <w:sz w:val="20"/>
                <w:szCs w:val="20"/>
              </w:rPr>
              <w:t>письма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переоформлении</w:t>
            </w:r>
            <w:r w:rsidRPr="00C01153">
              <w:rPr>
                <w:rFonts w:ascii="Arial monospaced for SAP" w:hAnsi="Arial monospaced for SAP"/>
                <w:sz w:val="20"/>
                <w:szCs w:val="20"/>
              </w:rPr>
              <w:t xml:space="preserve"> </w:t>
            </w:r>
            <w:r w:rsidRPr="00C01153">
              <w:rPr>
                <w:sz w:val="20"/>
                <w:szCs w:val="20"/>
              </w:rPr>
              <w:t>СРО</w:t>
            </w:r>
            <w:r w:rsidRPr="00C01153">
              <w:rPr>
                <w:rFonts w:ascii="Arial monospaced for SAP" w:hAnsi="Arial monospaced for SAP"/>
                <w:sz w:val="20"/>
                <w:szCs w:val="20"/>
              </w:rPr>
              <w:t xml:space="preserve">, </w:t>
            </w:r>
            <w:r w:rsidRPr="00C01153">
              <w:rPr>
                <w:sz w:val="20"/>
                <w:szCs w:val="20"/>
              </w:rPr>
              <w:t>если</w:t>
            </w:r>
            <w:r w:rsidRPr="00C01153">
              <w:rPr>
                <w:rFonts w:ascii="Arial monospaced for SAP" w:hAnsi="Arial monospaced for SAP"/>
                <w:sz w:val="20"/>
                <w:szCs w:val="20"/>
              </w:rPr>
              <w:t xml:space="preserve">  </w:t>
            </w:r>
            <w:r w:rsidRPr="00C01153">
              <w:rPr>
                <w:sz w:val="20"/>
                <w:szCs w:val="20"/>
              </w:rPr>
              <w:t>стоимость</w:t>
            </w:r>
            <w:r w:rsidRPr="00C01153">
              <w:rPr>
                <w:rFonts w:ascii="Arial monospaced for SAP" w:hAnsi="Arial monospaced for SAP"/>
                <w:sz w:val="20"/>
                <w:szCs w:val="20"/>
              </w:rPr>
              <w:t xml:space="preserve"> </w:t>
            </w:r>
            <w:r w:rsidRPr="00C01153">
              <w:rPr>
                <w:sz w:val="20"/>
                <w:szCs w:val="20"/>
              </w:rPr>
              <w:t>одного</w:t>
            </w:r>
            <w:r w:rsidRPr="00C01153">
              <w:rPr>
                <w:rFonts w:ascii="Arial monospaced for SAP" w:hAnsi="Arial monospaced for SAP"/>
                <w:sz w:val="20"/>
                <w:szCs w:val="20"/>
              </w:rPr>
              <w:t xml:space="preserve"> </w:t>
            </w:r>
            <w:r w:rsidRPr="00C01153">
              <w:rPr>
                <w:sz w:val="20"/>
                <w:szCs w:val="20"/>
              </w:rPr>
              <w:t>договора</w:t>
            </w:r>
            <w:r w:rsidRPr="00C01153">
              <w:rPr>
                <w:rFonts w:ascii="Arial monospaced for SAP" w:hAnsi="Arial monospaced for SAP"/>
                <w:sz w:val="20"/>
                <w:szCs w:val="20"/>
              </w:rPr>
              <w:t xml:space="preserve">, </w:t>
            </w:r>
            <w:r w:rsidRPr="00C01153">
              <w:rPr>
                <w:sz w:val="20"/>
                <w:szCs w:val="20"/>
              </w:rPr>
              <w:t>который</w:t>
            </w:r>
            <w:r w:rsidRPr="00C01153">
              <w:rPr>
                <w:rFonts w:ascii="Arial monospaced for SAP" w:hAnsi="Arial monospaced for SAP"/>
                <w:sz w:val="20"/>
                <w:szCs w:val="20"/>
              </w:rPr>
              <w:t xml:space="preserve"> </w:t>
            </w:r>
            <w:r w:rsidRPr="00C01153">
              <w:rPr>
                <w:sz w:val="20"/>
                <w:szCs w:val="20"/>
              </w:rPr>
              <w:t>в</w:t>
            </w:r>
            <w:r w:rsidRPr="00C01153">
              <w:rPr>
                <w:rFonts w:ascii="Arial monospaced for SAP" w:hAnsi="Arial monospaced for SAP"/>
                <w:sz w:val="20"/>
                <w:szCs w:val="20"/>
              </w:rPr>
              <w:t xml:space="preserve"> </w:t>
            </w:r>
            <w:r w:rsidRPr="00C01153">
              <w:rPr>
                <w:sz w:val="20"/>
                <w:szCs w:val="20"/>
              </w:rPr>
              <w:t>праве</w:t>
            </w:r>
            <w:r w:rsidRPr="00C01153">
              <w:rPr>
                <w:rFonts w:ascii="Arial monospaced for SAP" w:hAnsi="Arial monospaced for SAP"/>
                <w:sz w:val="20"/>
                <w:szCs w:val="20"/>
              </w:rPr>
              <w:t xml:space="preserve"> </w:t>
            </w:r>
            <w:r w:rsidRPr="00C01153">
              <w:rPr>
                <w:sz w:val="20"/>
                <w:szCs w:val="20"/>
              </w:rPr>
              <w:t>заключать</w:t>
            </w:r>
            <w:r w:rsidRPr="00C01153">
              <w:rPr>
                <w:rFonts w:ascii="Arial monospaced for SAP" w:hAnsi="Arial monospaced for SAP"/>
                <w:sz w:val="20"/>
                <w:szCs w:val="20"/>
              </w:rPr>
              <w:t xml:space="preserve"> </w:t>
            </w:r>
            <w:r w:rsidRPr="00C01153">
              <w:rPr>
                <w:sz w:val="20"/>
                <w:szCs w:val="20"/>
              </w:rPr>
              <w:t>контрагент</w:t>
            </w:r>
            <w:r w:rsidRPr="00C01153">
              <w:rPr>
                <w:rFonts w:ascii="Arial monospaced for SAP" w:hAnsi="Arial monospaced for SAP"/>
                <w:sz w:val="20"/>
                <w:szCs w:val="20"/>
              </w:rPr>
              <w:t xml:space="preserve"> </w:t>
            </w:r>
            <w:r w:rsidRPr="00C01153">
              <w:rPr>
                <w:sz w:val="20"/>
                <w:szCs w:val="20"/>
              </w:rPr>
              <w:t>менее</w:t>
            </w:r>
            <w:r w:rsidRPr="00C01153">
              <w:rPr>
                <w:rFonts w:ascii="Arial monospaced for SAP" w:hAnsi="Arial monospaced for SAP"/>
                <w:sz w:val="20"/>
                <w:szCs w:val="20"/>
              </w:rPr>
              <w:t xml:space="preserve"> </w:t>
            </w:r>
            <w:r w:rsidRPr="00C01153">
              <w:rPr>
                <w:sz w:val="20"/>
                <w:szCs w:val="20"/>
              </w:rPr>
              <w:t>установленной</w:t>
            </w:r>
            <w:r w:rsidRPr="00C01153">
              <w:rPr>
                <w:rFonts w:ascii="Arial monospaced for SAP" w:hAnsi="Arial monospaced for SAP"/>
                <w:sz w:val="20"/>
                <w:szCs w:val="20"/>
              </w:rPr>
              <w:t xml:space="preserve"> </w:t>
            </w:r>
            <w:r w:rsidRPr="00C01153">
              <w:rPr>
                <w:sz w:val="20"/>
                <w:szCs w:val="20"/>
              </w:rPr>
              <w:t>ПДО</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р</w:t>
            </w:r>
            <w:r w:rsidRPr="00084341">
              <w:rPr>
                <w:sz w:val="20"/>
                <w:szCs w:val="20"/>
              </w:rPr>
              <w:t>убль</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green"/>
              </w:rPr>
            </w:pPr>
            <w:r w:rsidRPr="00084341">
              <w:rPr>
                <w:rFonts w:ascii="Arial monospaced for SAP" w:hAnsi="Arial monospaced for SAP"/>
                <w:sz w:val="20"/>
                <w:szCs w:val="20"/>
              </w:rPr>
              <w:t xml:space="preserve">15 000 000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9571D3" w:rsidTr="00084341">
        <w:trPr>
          <w:trHeight w:val="91"/>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cs="Arial"/>
                <w:sz w:val="20"/>
                <w:szCs w:val="20"/>
              </w:rPr>
              <w:t>Производственная</w:t>
            </w:r>
            <w:r w:rsidRPr="00084341">
              <w:rPr>
                <w:rFonts w:ascii="Arial monospaced for SAP" w:hAnsi="Arial monospaced for SAP" w:cs="Arial"/>
                <w:sz w:val="20"/>
                <w:szCs w:val="20"/>
              </w:rPr>
              <w:t xml:space="preserve"> </w:t>
            </w:r>
            <w:r w:rsidRPr="00084341">
              <w:rPr>
                <w:rFonts w:cs="Arial"/>
                <w:sz w:val="20"/>
                <w:szCs w:val="20"/>
              </w:rPr>
              <w:t>база</w:t>
            </w:r>
            <w:r w:rsidRPr="00084341">
              <w:rPr>
                <w:rFonts w:ascii="Arial monospaced for SAP" w:hAnsi="Arial monospaced for SAP" w:cs="Arial"/>
                <w:sz w:val="20"/>
                <w:szCs w:val="20"/>
              </w:rPr>
              <w:t xml:space="preserve"> </w:t>
            </w:r>
            <w:r w:rsidRPr="00084341">
              <w:rPr>
                <w:rFonts w:cs="Arial"/>
                <w:sz w:val="20"/>
                <w:szCs w:val="20"/>
              </w:rPr>
              <w:t>строительно</w:t>
            </w:r>
            <w:r w:rsidRPr="00084341">
              <w:rPr>
                <w:rFonts w:ascii="Arial monospaced for SAP" w:hAnsi="Arial monospaced for SAP" w:cs="Arial"/>
                <w:sz w:val="20"/>
                <w:szCs w:val="20"/>
              </w:rPr>
              <w:t>-</w:t>
            </w:r>
            <w:r w:rsidRPr="00084341">
              <w:rPr>
                <w:rFonts w:cs="Arial"/>
                <w:sz w:val="20"/>
                <w:szCs w:val="20"/>
              </w:rPr>
              <w:t>монтажной</w:t>
            </w:r>
            <w:r w:rsidRPr="00084341">
              <w:rPr>
                <w:rFonts w:ascii="Arial monospaced for SAP" w:hAnsi="Arial monospaced for SAP" w:cs="Arial"/>
                <w:sz w:val="20"/>
                <w:szCs w:val="20"/>
              </w:rPr>
              <w:t xml:space="preserve"> </w:t>
            </w:r>
            <w:r w:rsidRPr="00084341">
              <w:rPr>
                <w:rFonts w:cs="Arial"/>
                <w:sz w:val="20"/>
                <w:szCs w:val="20"/>
              </w:rPr>
              <w:t>организации</w:t>
            </w:r>
            <w:r w:rsidRPr="00084341">
              <w:rPr>
                <w:rFonts w:ascii="Arial monospaced for SAP" w:hAnsi="Arial monospaced for SAP" w:cs="Arial"/>
                <w:sz w:val="20"/>
                <w:szCs w:val="20"/>
              </w:rPr>
              <w:t xml:space="preserve">, </w:t>
            </w:r>
            <w:r w:rsidRPr="00084341">
              <w:rPr>
                <w:rFonts w:cs="Arial"/>
                <w:sz w:val="20"/>
                <w:szCs w:val="20"/>
              </w:rPr>
              <w:t>с</w:t>
            </w:r>
            <w:r w:rsidRPr="00084341">
              <w:rPr>
                <w:rFonts w:ascii="Arial monospaced for SAP" w:hAnsi="Arial monospaced for SAP" w:cs="Arial"/>
                <w:sz w:val="20"/>
                <w:szCs w:val="20"/>
              </w:rPr>
              <w:t xml:space="preserve"> </w:t>
            </w:r>
            <w:r w:rsidRPr="00084341">
              <w:rPr>
                <w:rFonts w:cs="Arial"/>
                <w:sz w:val="20"/>
                <w:szCs w:val="20"/>
              </w:rPr>
              <w:t>производствен</w:t>
            </w:r>
            <w:r w:rsidRPr="00084341">
              <w:rPr>
                <w:rFonts w:ascii="Arial monospaced for SAP" w:hAnsi="Arial monospaced for SAP" w:cs="Arial"/>
                <w:sz w:val="20"/>
                <w:szCs w:val="20"/>
              </w:rPr>
              <w:t>-</w:t>
            </w:r>
            <w:r w:rsidRPr="00084341">
              <w:rPr>
                <w:rFonts w:cs="Arial"/>
                <w:sz w:val="20"/>
                <w:szCs w:val="20"/>
              </w:rPr>
              <w:t>ными</w:t>
            </w:r>
            <w:r w:rsidRPr="00084341">
              <w:rPr>
                <w:rFonts w:ascii="Arial monospaced for SAP" w:hAnsi="Arial monospaced for SAP" w:cs="Arial"/>
                <w:sz w:val="20"/>
                <w:szCs w:val="20"/>
              </w:rPr>
              <w:t xml:space="preserve"> </w:t>
            </w:r>
            <w:r w:rsidRPr="00084341">
              <w:rPr>
                <w:rFonts w:cs="Arial"/>
                <w:sz w:val="20"/>
                <w:szCs w:val="20"/>
              </w:rPr>
              <w:t>мощностями</w:t>
            </w:r>
            <w:r w:rsidRPr="00084341">
              <w:rPr>
                <w:rFonts w:ascii="Arial monospaced for SAP" w:hAnsi="Arial monospaced for SAP" w:cs="Arial"/>
                <w:sz w:val="20"/>
                <w:szCs w:val="20"/>
              </w:rPr>
              <w:t xml:space="preserve"> </w:t>
            </w:r>
            <w:r w:rsidRPr="00084341">
              <w:rPr>
                <w:rFonts w:cs="Arial"/>
                <w:sz w:val="20"/>
                <w:szCs w:val="20"/>
              </w:rPr>
              <w:t>или</w:t>
            </w:r>
            <w:r w:rsidRPr="00084341">
              <w:rPr>
                <w:rFonts w:ascii="Arial monospaced for SAP" w:hAnsi="Arial monospaced for SAP" w:cs="Arial"/>
                <w:sz w:val="20"/>
                <w:szCs w:val="20"/>
              </w:rPr>
              <w:t xml:space="preserve"> </w:t>
            </w:r>
            <w:r w:rsidRPr="00084341">
              <w:rPr>
                <w:rFonts w:cs="Arial"/>
                <w:sz w:val="20"/>
                <w:szCs w:val="20"/>
              </w:rPr>
              <w:t>ее</w:t>
            </w:r>
            <w:r w:rsidRPr="00084341">
              <w:rPr>
                <w:rFonts w:ascii="Arial monospaced for SAP" w:hAnsi="Arial monospaced for SAP" w:cs="Arial"/>
                <w:sz w:val="20"/>
                <w:szCs w:val="20"/>
              </w:rPr>
              <w:t xml:space="preserve"> </w:t>
            </w:r>
            <w:r w:rsidRPr="00084341">
              <w:rPr>
                <w:rFonts w:cs="Arial"/>
                <w:sz w:val="20"/>
                <w:szCs w:val="20"/>
              </w:rPr>
              <w:t>аренда</w:t>
            </w:r>
            <w:r w:rsidRPr="00084341">
              <w:rPr>
                <w:rFonts w:ascii="Arial monospaced for SAP" w:hAnsi="Arial monospaced for SAP" w:cs="Arial"/>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 </w:t>
            </w:r>
            <w:r w:rsidRPr="00C01153">
              <w:rPr>
                <w:sz w:val="20"/>
                <w:szCs w:val="20"/>
              </w:rPr>
              <w:t>с</w:t>
            </w:r>
            <w:r w:rsidRPr="00C01153">
              <w:rPr>
                <w:rFonts w:ascii="Arial monospaced for SAP" w:hAnsi="Arial monospaced for SAP"/>
                <w:sz w:val="20"/>
                <w:szCs w:val="20"/>
              </w:rPr>
              <w:t xml:space="preserve"> </w:t>
            </w:r>
            <w:r w:rsidRPr="00C01153">
              <w:rPr>
                <w:sz w:val="20"/>
                <w:szCs w:val="20"/>
              </w:rPr>
              <w:t>обязательным</w:t>
            </w:r>
            <w:r w:rsidRPr="00C01153">
              <w:rPr>
                <w:rFonts w:ascii="Arial monospaced for SAP" w:hAnsi="Arial monospaced for SAP"/>
                <w:sz w:val="20"/>
                <w:szCs w:val="20"/>
              </w:rPr>
              <w:t xml:space="preserve"> </w:t>
            </w:r>
            <w:r w:rsidRPr="00C01153">
              <w:rPr>
                <w:sz w:val="20"/>
                <w:szCs w:val="20"/>
              </w:rPr>
              <w:t>приложе</w:t>
            </w:r>
            <w:r w:rsidRPr="00C01153">
              <w:rPr>
                <w:rFonts w:ascii="Arial monospaced for SAP" w:hAnsi="Arial monospaced for SAP"/>
                <w:sz w:val="20"/>
                <w:szCs w:val="20"/>
              </w:rPr>
              <w:t>-</w:t>
            </w:r>
            <w:r w:rsidRPr="00C01153">
              <w:rPr>
                <w:sz w:val="20"/>
                <w:szCs w:val="20"/>
              </w:rPr>
              <w:t>нием</w:t>
            </w:r>
            <w:r w:rsidRPr="00C01153">
              <w:rPr>
                <w:rFonts w:ascii="Arial monospaced for SAP" w:hAnsi="Arial monospaced for SAP"/>
                <w:sz w:val="20"/>
                <w:szCs w:val="20"/>
              </w:rPr>
              <w:t xml:space="preserve"> </w:t>
            </w: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документа</w:t>
            </w:r>
            <w:r w:rsidRPr="00C01153">
              <w:rPr>
                <w:rFonts w:ascii="Arial monospaced for SAP" w:hAnsi="Arial monospaced for SAP"/>
                <w:sz w:val="20"/>
                <w:szCs w:val="20"/>
              </w:rPr>
              <w:t xml:space="preserve">, </w:t>
            </w:r>
            <w:r w:rsidRPr="00C01153">
              <w:rPr>
                <w:sz w:val="20"/>
                <w:szCs w:val="20"/>
              </w:rPr>
              <w:t>подтверждающего</w:t>
            </w:r>
            <w:r w:rsidRPr="00C01153">
              <w:rPr>
                <w:rFonts w:ascii="Arial monospaced for SAP" w:hAnsi="Arial monospaced for SAP"/>
                <w:sz w:val="20"/>
                <w:szCs w:val="20"/>
              </w:rPr>
              <w:t xml:space="preserve"> </w:t>
            </w:r>
            <w:r w:rsidRPr="00C01153">
              <w:rPr>
                <w:sz w:val="20"/>
                <w:szCs w:val="20"/>
              </w:rPr>
              <w:t>собственность</w:t>
            </w:r>
            <w:r w:rsidRPr="00C01153">
              <w:rPr>
                <w:rFonts w:ascii="Arial monospaced for SAP" w:hAnsi="Arial monospaced for SAP"/>
                <w:sz w:val="20"/>
                <w:szCs w:val="20"/>
              </w:rPr>
              <w:t xml:space="preserve"> </w:t>
            </w:r>
            <w:r w:rsidRPr="00C01153">
              <w:rPr>
                <w:sz w:val="20"/>
                <w:szCs w:val="20"/>
              </w:rPr>
              <w:t>либо</w:t>
            </w:r>
            <w:r w:rsidRPr="00C01153">
              <w:rPr>
                <w:rFonts w:ascii="Arial monospaced for SAP" w:hAnsi="Arial monospaced for SAP"/>
                <w:sz w:val="20"/>
                <w:szCs w:val="20"/>
              </w:rPr>
              <w:t xml:space="preserve"> </w:t>
            </w:r>
            <w:r w:rsidRPr="00C01153">
              <w:rPr>
                <w:sz w:val="20"/>
                <w:szCs w:val="20"/>
              </w:rPr>
              <w:lastRenderedPageBreak/>
              <w:t>аренду</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lastRenderedPageBreak/>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ind w:left="34"/>
              <w:jc w:val="both"/>
              <w:rPr>
                <w:rFonts w:ascii="Arial monospaced for SAP" w:eastAsia="Calibri" w:hAnsi="Arial monospaced for SAP"/>
                <w:sz w:val="20"/>
                <w:szCs w:val="20"/>
              </w:rPr>
            </w:pPr>
            <w:r w:rsidRPr="00084341">
              <w:rPr>
                <w:sz w:val="20"/>
                <w:szCs w:val="20"/>
              </w:rPr>
              <w:t>Для</w:t>
            </w:r>
            <w:r w:rsidRPr="00084341">
              <w:rPr>
                <w:rFonts w:ascii="Arial monospaced for SAP" w:hAnsi="Arial monospaced for SAP"/>
                <w:sz w:val="20"/>
                <w:szCs w:val="20"/>
              </w:rPr>
              <w:t xml:space="preserve"> </w:t>
            </w:r>
            <w:r w:rsidRPr="00084341">
              <w:rPr>
                <w:sz w:val="20"/>
                <w:szCs w:val="20"/>
              </w:rPr>
              <w:t>обеспечения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организация</w:t>
            </w:r>
            <w:r w:rsidRPr="00084341">
              <w:rPr>
                <w:rFonts w:ascii="Arial monospaced for SAP" w:hAnsi="Arial monospaced for SAP"/>
                <w:sz w:val="20"/>
                <w:szCs w:val="20"/>
              </w:rPr>
              <w:t xml:space="preserve"> </w:t>
            </w:r>
            <w:r w:rsidRPr="00084341">
              <w:rPr>
                <w:sz w:val="20"/>
                <w:szCs w:val="20"/>
              </w:rPr>
              <w:t>должна</w:t>
            </w:r>
            <w:r w:rsidRPr="00084341">
              <w:rPr>
                <w:rFonts w:ascii="Arial monospaced for SAP" w:hAnsi="Arial monospaced for SAP"/>
                <w:sz w:val="20"/>
                <w:szCs w:val="20"/>
              </w:rPr>
              <w:t xml:space="preserve"> </w:t>
            </w:r>
            <w:r w:rsidRPr="00084341">
              <w:rPr>
                <w:sz w:val="20"/>
                <w:szCs w:val="20"/>
              </w:rPr>
              <w:t>иметь</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eastAsia="Calibri"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участок</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выполнения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изготовлению</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монтажу</w:t>
            </w:r>
            <w:r w:rsidRPr="00084341">
              <w:rPr>
                <w:rFonts w:ascii="Arial monospaced for SAP" w:hAnsi="Arial monospaced for SAP"/>
                <w:sz w:val="20"/>
                <w:szCs w:val="20"/>
              </w:rPr>
              <w:t xml:space="preserve"> </w:t>
            </w:r>
            <w:r w:rsidRPr="00084341">
              <w:rPr>
                <w:sz w:val="20"/>
                <w:szCs w:val="20"/>
              </w:rPr>
              <w:t>металлических</w:t>
            </w:r>
            <w:r w:rsidRPr="00084341">
              <w:rPr>
                <w:rFonts w:ascii="Arial monospaced for SAP" w:hAnsi="Arial monospaced for SAP"/>
                <w:sz w:val="20"/>
                <w:szCs w:val="20"/>
              </w:rPr>
              <w:t xml:space="preserve"> </w:t>
            </w:r>
            <w:r w:rsidRPr="00084341">
              <w:rPr>
                <w:sz w:val="20"/>
                <w:szCs w:val="20"/>
              </w:rPr>
              <w:t>конструкций</w:t>
            </w:r>
            <w:r w:rsidRPr="00084341">
              <w:rPr>
                <w:rFonts w:ascii="Arial monospaced for SAP" w:hAnsi="Arial monospaced for SAP"/>
                <w:sz w:val="20"/>
                <w:szCs w:val="20"/>
              </w:rPr>
              <w:t xml:space="preserve">, </w:t>
            </w:r>
            <w:r w:rsidRPr="00084341">
              <w:rPr>
                <w:sz w:val="20"/>
                <w:szCs w:val="20"/>
              </w:rPr>
              <w:t>трубопроводов</w:t>
            </w:r>
            <w:r w:rsidRPr="00084341">
              <w:rPr>
                <w:rFonts w:ascii="Arial monospaced for SAP" w:hAnsi="Arial monospaced for SAP"/>
                <w:sz w:val="20"/>
                <w:szCs w:val="20"/>
              </w:rPr>
              <w:t>,</w:t>
            </w:r>
          </w:p>
        </w:tc>
        <w:tc>
          <w:tcPr>
            <w:tcW w:w="3003" w:type="dxa"/>
            <w:vMerge w:val="restart"/>
            <w:tcBorders>
              <w:top w:val="single" w:sz="4" w:space="0" w:color="000000"/>
              <w:left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w:t>
            </w:r>
          </w:p>
          <w:p w:rsidR="00084341" w:rsidRPr="00C01153" w:rsidRDefault="00084341" w:rsidP="00EF3ADB">
            <w:pPr>
              <w:autoSpaceDE w:val="0"/>
              <w:ind w:left="34"/>
              <w:jc w:val="both"/>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w:t>
            </w:r>
            <w:r w:rsidRPr="00084341">
              <w:rPr>
                <w:sz w:val="20"/>
                <w:szCs w:val="20"/>
              </w:rPr>
              <w:t>участок</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выполнению</w:t>
            </w:r>
            <w:r w:rsidRPr="00084341">
              <w:rPr>
                <w:rFonts w:ascii="Arial monospaced for SAP" w:hAnsi="Arial monospaced for SAP"/>
                <w:sz w:val="20"/>
                <w:szCs w:val="20"/>
              </w:rPr>
              <w:t xml:space="preserve"> </w:t>
            </w:r>
            <w:r w:rsidRPr="00084341">
              <w:rPr>
                <w:sz w:val="20"/>
                <w:szCs w:val="20"/>
              </w:rPr>
              <w:t>строительных</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p>
        </w:tc>
        <w:tc>
          <w:tcPr>
            <w:tcW w:w="3003" w:type="dxa"/>
            <w:vMerge/>
            <w:tcBorders>
              <w:left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w:t>
            </w:r>
            <w:r w:rsidRPr="00084341">
              <w:rPr>
                <w:sz w:val="20"/>
                <w:szCs w:val="20"/>
              </w:rPr>
              <w:t>производственно</w:t>
            </w:r>
            <w:r w:rsidRPr="00084341">
              <w:rPr>
                <w:rFonts w:ascii="Arial monospaced for SAP" w:hAnsi="Arial monospaced for SAP"/>
                <w:sz w:val="20"/>
                <w:szCs w:val="20"/>
              </w:rPr>
              <w:t>-</w:t>
            </w:r>
            <w:r w:rsidRPr="00084341">
              <w:rPr>
                <w:sz w:val="20"/>
                <w:szCs w:val="20"/>
              </w:rPr>
              <w:t>технический</w:t>
            </w:r>
            <w:r w:rsidRPr="00084341">
              <w:rPr>
                <w:rFonts w:ascii="Arial monospaced for SAP" w:hAnsi="Arial monospaced for SAP"/>
                <w:sz w:val="20"/>
                <w:szCs w:val="20"/>
              </w:rPr>
              <w:t xml:space="preserve"> </w:t>
            </w:r>
            <w:r w:rsidRPr="00084341">
              <w:rPr>
                <w:sz w:val="20"/>
                <w:szCs w:val="20"/>
              </w:rPr>
              <w:t>отдел</w:t>
            </w:r>
            <w:r w:rsidRPr="00084341">
              <w:rPr>
                <w:rFonts w:ascii="Arial monospaced for SAP" w:hAnsi="Arial monospaced for SAP"/>
                <w:sz w:val="20"/>
                <w:szCs w:val="20"/>
              </w:rPr>
              <w:t xml:space="preserve">, </w:t>
            </w:r>
          </w:p>
        </w:tc>
        <w:tc>
          <w:tcPr>
            <w:tcW w:w="3003" w:type="dxa"/>
            <w:vMerge/>
            <w:tcBorders>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4.4</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w:t>
            </w:r>
            <w:r w:rsidRPr="00084341">
              <w:rPr>
                <w:sz w:val="20"/>
                <w:szCs w:val="20"/>
              </w:rPr>
              <w:t>группу</w:t>
            </w:r>
            <w:r w:rsidRPr="00084341">
              <w:rPr>
                <w:rFonts w:ascii="Arial monospaced for SAP" w:hAnsi="Arial monospaced for SAP"/>
                <w:sz w:val="20"/>
                <w:szCs w:val="20"/>
              </w:rPr>
              <w:t xml:space="preserve"> </w:t>
            </w:r>
            <w:r w:rsidRPr="00084341">
              <w:rPr>
                <w:sz w:val="20"/>
                <w:szCs w:val="20"/>
              </w:rPr>
              <w:t>входного</w:t>
            </w:r>
            <w:r w:rsidRPr="00084341">
              <w:rPr>
                <w:rFonts w:ascii="Arial monospaced for SAP" w:hAnsi="Arial monospaced for SAP"/>
                <w:sz w:val="20"/>
                <w:szCs w:val="20"/>
              </w:rPr>
              <w:t xml:space="preserve"> </w:t>
            </w:r>
            <w:r w:rsidRPr="00084341">
              <w:rPr>
                <w:sz w:val="20"/>
                <w:szCs w:val="20"/>
              </w:rPr>
              <w:t>контроля</w:t>
            </w:r>
            <w:r w:rsidRPr="00084341">
              <w:rPr>
                <w:rFonts w:ascii="Arial monospaced for SAP" w:hAnsi="Arial monospaced for SAP"/>
                <w:sz w:val="20"/>
                <w:szCs w:val="20"/>
              </w:rPr>
              <w:t xml:space="preserve"> </w:t>
            </w:r>
            <w:r w:rsidRPr="00084341">
              <w:rPr>
                <w:sz w:val="20"/>
                <w:szCs w:val="20"/>
              </w:rPr>
              <w:t>закупаемого</w:t>
            </w:r>
            <w:r w:rsidRPr="00084341">
              <w:rPr>
                <w:rFonts w:ascii="Arial monospaced for SAP" w:hAnsi="Arial monospaced for SAP"/>
                <w:sz w:val="20"/>
                <w:szCs w:val="20"/>
              </w:rPr>
              <w:t xml:space="preserve"> </w:t>
            </w:r>
            <w:r w:rsidRPr="00084341">
              <w:rPr>
                <w:sz w:val="20"/>
                <w:szCs w:val="20"/>
              </w:rPr>
              <w:t>оборудования</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материалов</w:t>
            </w:r>
            <w:r w:rsidRPr="00084341">
              <w:rPr>
                <w:rFonts w:ascii="Arial monospaced for SAP" w:hAnsi="Arial monospaced for SAP"/>
                <w:sz w:val="20"/>
                <w:szCs w:val="20"/>
              </w:rPr>
              <w:t xml:space="preserve">, </w:t>
            </w:r>
          </w:p>
        </w:tc>
        <w:tc>
          <w:tcPr>
            <w:tcW w:w="3003" w:type="dxa"/>
            <w:vMerge w:val="restart"/>
            <w:tcBorders>
              <w:top w:val="single" w:sz="4" w:space="0" w:color="000000"/>
              <w:left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Копия</w:t>
            </w:r>
            <w:r w:rsidRPr="00C01153">
              <w:rPr>
                <w:rFonts w:ascii="Arial monospaced for SAP" w:hAnsi="Arial monospaced for SAP"/>
                <w:sz w:val="20"/>
                <w:szCs w:val="20"/>
              </w:rPr>
              <w:t xml:space="preserve"> </w:t>
            </w:r>
            <w:r w:rsidRPr="00C01153">
              <w:rPr>
                <w:sz w:val="20"/>
                <w:szCs w:val="20"/>
              </w:rPr>
              <w:t>документа</w:t>
            </w:r>
            <w:r w:rsidRPr="00C01153">
              <w:rPr>
                <w:rFonts w:ascii="Arial monospaced for SAP" w:hAnsi="Arial monospaced for SAP"/>
                <w:sz w:val="20"/>
                <w:szCs w:val="20"/>
              </w:rPr>
              <w:t xml:space="preserve">, </w:t>
            </w:r>
            <w:r w:rsidRPr="00C01153">
              <w:rPr>
                <w:sz w:val="20"/>
                <w:szCs w:val="20"/>
              </w:rPr>
              <w:t>подтверждающего</w:t>
            </w:r>
            <w:r w:rsidRPr="00C01153">
              <w:rPr>
                <w:rFonts w:ascii="Arial monospaced for SAP" w:hAnsi="Arial monospaced for SAP"/>
                <w:sz w:val="20"/>
                <w:szCs w:val="20"/>
              </w:rPr>
              <w:t xml:space="preserve"> </w:t>
            </w:r>
            <w:r w:rsidRPr="00C01153">
              <w:rPr>
                <w:sz w:val="20"/>
                <w:szCs w:val="20"/>
              </w:rPr>
              <w:t>наличие</w:t>
            </w:r>
            <w:r w:rsidRPr="00C01153">
              <w:rPr>
                <w:rFonts w:ascii="Arial monospaced for SAP" w:hAnsi="Arial monospaced for SAP"/>
                <w:sz w:val="20"/>
                <w:szCs w:val="20"/>
              </w:rPr>
              <w:t xml:space="preserve"> </w:t>
            </w:r>
            <w:r w:rsidRPr="00C01153">
              <w:rPr>
                <w:sz w:val="20"/>
                <w:szCs w:val="20"/>
              </w:rPr>
              <w:t>договорных</w:t>
            </w:r>
            <w:r w:rsidRPr="00C01153">
              <w:rPr>
                <w:rFonts w:ascii="Arial monospaced for SAP" w:hAnsi="Arial monospaced for SAP"/>
                <w:sz w:val="20"/>
                <w:szCs w:val="20"/>
              </w:rPr>
              <w:t xml:space="preserve"> </w:t>
            </w:r>
            <w:r w:rsidRPr="00C01153">
              <w:rPr>
                <w:sz w:val="20"/>
                <w:szCs w:val="20"/>
              </w:rPr>
              <w:t>отношений</w:t>
            </w:r>
            <w:r w:rsidRPr="00C01153">
              <w:rPr>
                <w:rFonts w:ascii="Arial monospaced for SAP" w:hAnsi="Arial monospaced for SAP"/>
                <w:sz w:val="20"/>
                <w:szCs w:val="20"/>
              </w:rPr>
              <w:t xml:space="preserve"> </w:t>
            </w:r>
            <w:r w:rsidRPr="00C01153">
              <w:rPr>
                <w:sz w:val="20"/>
                <w:szCs w:val="20"/>
              </w:rPr>
              <w:t>или</w:t>
            </w:r>
            <w:r w:rsidRPr="00C01153">
              <w:rPr>
                <w:rFonts w:ascii="Arial monospaced for SAP" w:hAnsi="Arial monospaced for SAP"/>
                <w:sz w:val="20"/>
                <w:szCs w:val="20"/>
              </w:rPr>
              <w:t xml:space="preserve"> </w:t>
            </w:r>
            <w:r w:rsidRPr="00C01153">
              <w:rPr>
                <w:sz w:val="20"/>
                <w:szCs w:val="20"/>
              </w:rPr>
              <w:t>собственность</w:t>
            </w:r>
            <w:r w:rsidRPr="00C01153">
              <w:rPr>
                <w:rFonts w:ascii="Arial monospaced for SAP" w:hAnsi="Arial monospaced for SAP"/>
                <w:sz w:val="20"/>
                <w:szCs w:val="20"/>
              </w:rPr>
              <w:t xml:space="preserve"> - </w:t>
            </w:r>
            <w:r w:rsidRPr="00C01153">
              <w:rPr>
                <w:sz w:val="20"/>
                <w:szCs w:val="20"/>
              </w:rPr>
              <w:t>группы</w:t>
            </w:r>
            <w:r w:rsidRPr="00C01153">
              <w:rPr>
                <w:rFonts w:ascii="Arial monospaced for SAP" w:hAnsi="Arial monospaced for SAP"/>
                <w:sz w:val="20"/>
                <w:szCs w:val="20"/>
              </w:rPr>
              <w:t xml:space="preserve"> </w:t>
            </w:r>
            <w:r w:rsidRPr="00C01153">
              <w:rPr>
                <w:sz w:val="20"/>
                <w:szCs w:val="20"/>
              </w:rPr>
              <w:t>входного</w:t>
            </w:r>
            <w:r w:rsidRPr="00C01153">
              <w:rPr>
                <w:rFonts w:ascii="Arial monospaced for SAP" w:hAnsi="Arial monospaced for SAP"/>
                <w:sz w:val="20"/>
                <w:szCs w:val="20"/>
              </w:rPr>
              <w:t xml:space="preserve"> </w:t>
            </w:r>
            <w:r w:rsidRPr="00C01153">
              <w:rPr>
                <w:sz w:val="20"/>
                <w:szCs w:val="20"/>
              </w:rPr>
              <w:t>контроля</w:t>
            </w:r>
            <w:r w:rsidRPr="00C01153">
              <w:rPr>
                <w:rFonts w:ascii="Arial monospaced for SAP" w:hAnsi="Arial monospaced for SAP"/>
                <w:sz w:val="20"/>
                <w:szCs w:val="20"/>
              </w:rPr>
              <w:t xml:space="preserve"> </w:t>
            </w:r>
            <w:r w:rsidRPr="00C01153">
              <w:rPr>
                <w:sz w:val="20"/>
                <w:szCs w:val="20"/>
              </w:rPr>
              <w:t>оборудования</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материалов</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аттестованной</w:t>
            </w:r>
            <w:r w:rsidRPr="00C01153">
              <w:rPr>
                <w:rFonts w:ascii="Arial monospaced for SAP" w:hAnsi="Arial monospaced for SAP"/>
                <w:sz w:val="20"/>
                <w:szCs w:val="20"/>
              </w:rPr>
              <w:t xml:space="preserve"> </w:t>
            </w:r>
            <w:r w:rsidRPr="00C01153">
              <w:rPr>
                <w:sz w:val="20"/>
                <w:szCs w:val="20"/>
              </w:rPr>
              <w:t>контрольно</w:t>
            </w:r>
            <w:r w:rsidRPr="00C01153">
              <w:rPr>
                <w:rFonts w:ascii="Arial monospaced for SAP" w:hAnsi="Arial monospaced for SAP"/>
                <w:sz w:val="20"/>
                <w:szCs w:val="20"/>
              </w:rPr>
              <w:t>-</w:t>
            </w:r>
            <w:r w:rsidRPr="00C01153">
              <w:rPr>
                <w:sz w:val="20"/>
                <w:szCs w:val="20"/>
              </w:rPr>
              <w:t>сварочной</w:t>
            </w:r>
            <w:r w:rsidRPr="00C01153">
              <w:rPr>
                <w:rFonts w:ascii="Arial monospaced for SAP" w:hAnsi="Arial monospaced for SAP"/>
                <w:sz w:val="20"/>
                <w:szCs w:val="20"/>
              </w:rPr>
              <w:t xml:space="preserve"> </w:t>
            </w:r>
            <w:r w:rsidRPr="00C01153">
              <w:rPr>
                <w:sz w:val="20"/>
                <w:szCs w:val="20"/>
              </w:rPr>
              <w:t>лаборатории</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4.5</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аренде</w:t>
            </w:r>
            <w:r w:rsidRPr="00084341">
              <w:rPr>
                <w:rFonts w:ascii="Arial monospaced for SAP" w:hAnsi="Arial monospaced for SAP"/>
                <w:sz w:val="20"/>
                <w:szCs w:val="20"/>
              </w:rPr>
              <w:t xml:space="preserve"> </w:t>
            </w:r>
            <w:r w:rsidRPr="00084341">
              <w:rPr>
                <w:sz w:val="20"/>
                <w:szCs w:val="20"/>
              </w:rPr>
              <w:t>аттестованной</w:t>
            </w:r>
            <w:r w:rsidRPr="00084341">
              <w:rPr>
                <w:rFonts w:ascii="Arial monospaced for SAP" w:hAnsi="Arial monospaced for SAP"/>
                <w:sz w:val="20"/>
                <w:szCs w:val="20"/>
              </w:rPr>
              <w:t xml:space="preserve"> </w:t>
            </w:r>
            <w:r w:rsidRPr="00084341">
              <w:rPr>
                <w:sz w:val="20"/>
                <w:szCs w:val="20"/>
              </w:rPr>
              <w:t>контрольно</w:t>
            </w:r>
            <w:r w:rsidRPr="00084341">
              <w:rPr>
                <w:rFonts w:ascii="Arial monospaced for SAP" w:hAnsi="Arial monospaced for SAP"/>
                <w:sz w:val="20"/>
                <w:szCs w:val="20"/>
              </w:rPr>
              <w:t>-</w:t>
            </w:r>
            <w:r w:rsidRPr="00084341">
              <w:rPr>
                <w:sz w:val="20"/>
                <w:szCs w:val="20"/>
              </w:rPr>
              <w:t>сварочной</w:t>
            </w:r>
            <w:r w:rsidRPr="00084341">
              <w:rPr>
                <w:rFonts w:ascii="Arial monospaced for SAP" w:hAnsi="Arial monospaced for SAP"/>
                <w:sz w:val="20"/>
                <w:szCs w:val="20"/>
              </w:rPr>
              <w:t xml:space="preserve"> </w:t>
            </w:r>
            <w:r w:rsidRPr="00084341">
              <w:rPr>
                <w:sz w:val="20"/>
                <w:szCs w:val="20"/>
              </w:rPr>
              <w:t>лаборатории</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контролю</w:t>
            </w:r>
            <w:r w:rsidRPr="00084341">
              <w:rPr>
                <w:rFonts w:ascii="Arial monospaced for SAP" w:hAnsi="Arial monospaced for SAP"/>
                <w:sz w:val="20"/>
                <w:szCs w:val="20"/>
              </w:rPr>
              <w:t xml:space="preserve"> </w:t>
            </w:r>
            <w:r w:rsidRPr="00084341">
              <w:rPr>
                <w:sz w:val="20"/>
                <w:szCs w:val="20"/>
              </w:rPr>
              <w:t>металлов</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сварки</w:t>
            </w:r>
            <w:r w:rsidRPr="00084341">
              <w:rPr>
                <w:rFonts w:ascii="Arial monospaced for SAP" w:hAnsi="Arial monospaced for SAP"/>
                <w:sz w:val="20"/>
                <w:szCs w:val="20"/>
              </w:rPr>
              <w:t xml:space="preserve"> </w:t>
            </w:r>
            <w:r w:rsidRPr="00084341">
              <w:rPr>
                <w:sz w:val="20"/>
                <w:szCs w:val="20"/>
              </w:rPr>
              <w:t>с</w:t>
            </w:r>
            <w:r w:rsidRPr="00084341">
              <w:rPr>
                <w:rFonts w:ascii="Arial monospaced for SAP" w:hAnsi="Arial monospaced for SAP"/>
                <w:sz w:val="20"/>
                <w:szCs w:val="20"/>
              </w:rPr>
              <w:t xml:space="preserve"> </w:t>
            </w:r>
            <w:r w:rsidRPr="00084341">
              <w:rPr>
                <w:sz w:val="20"/>
                <w:szCs w:val="20"/>
              </w:rPr>
              <w:t>возможностями</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контролю</w:t>
            </w:r>
            <w:r w:rsidRPr="00084341">
              <w:rPr>
                <w:rFonts w:ascii="Arial monospaced for SAP" w:hAnsi="Arial monospaced for SAP"/>
                <w:sz w:val="20"/>
                <w:szCs w:val="20"/>
              </w:rPr>
              <w:t xml:space="preserve"> </w:t>
            </w:r>
            <w:r w:rsidRPr="00084341">
              <w:rPr>
                <w:sz w:val="20"/>
                <w:szCs w:val="20"/>
              </w:rPr>
              <w:t>сварных</w:t>
            </w:r>
            <w:r w:rsidRPr="00084341">
              <w:rPr>
                <w:rFonts w:ascii="Arial monospaced for SAP" w:hAnsi="Arial monospaced for SAP"/>
                <w:sz w:val="20"/>
                <w:szCs w:val="20"/>
              </w:rPr>
              <w:t xml:space="preserve"> </w:t>
            </w:r>
            <w:r w:rsidRPr="00084341">
              <w:rPr>
                <w:sz w:val="20"/>
                <w:szCs w:val="20"/>
              </w:rPr>
              <w:t>швов</w:t>
            </w:r>
            <w:r w:rsidRPr="00084341">
              <w:rPr>
                <w:rFonts w:ascii="Arial monospaced for SAP" w:hAnsi="Arial monospaced for SAP"/>
                <w:sz w:val="20"/>
                <w:szCs w:val="20"/>
              </w:rPr>
              <w:t>,</w:t>
            </w:r>
          </w:p>
        </w:tc>
        <w:tc>
          <w:tcPr>
            <w:tcW w:w="3003" w:type="dxa"/>
            <w:vMerge/>
            <w:tcBorders>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0887"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4.6</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Политики</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области</w:t>
            </w:r>
            <w:r w:rsidRPr="00084341">
              <w:rPr>
                <w:rFonts w:ascii="Arial monospaced for SAP" w:hAnsi="Arial monospaced for SAP"/>
                <w:sz w:val="20"/>
                <w:szCs w:val="20"/>
              </w:rPr>
              <w:t xml:space="preserve"> </w:t>
            </w:r>
            <w:r w:rsidRPr="00084341">
              <w:rPr>
                <w:sz w:val="20"/>
                <w:szCs w:val="20"/>
              </w:rPr>
              <w:t>ПБ</w:t>
            </w:r>
            <w:r w:rsidRPr="00084341">
              <w:rPr>
                <w:rFonts w:ascii="Arial monospaced for SAP" w:hAnsi="Arial monospaced for SAP"/>
                <w:sz w:val="20"/>
                <w:szCs w:val="20"/>
              </w:rPr>
              <w:t xml:space="preserve">, </w:t>
            </w:r>
            <w:r w:rsidRPr="00084341">
              <w:rPr>
                <w:sz w:val="20"/>
                <w:szCs w:val="20"/>
              </w:rPr>
              <w:t>ОТ</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ОС</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Копия</w:t>
            </w:r>
            <w:r w:rsidRPr="00C01153">
              <w:rPr>
                <w:rFonts w:ascii="Arial monospaced for SAP" w:hAnsi="Arial monospaced for SAP"/>
                <w:sz w:val="20"/>
                <w:szCs w:val="20"/>
              </w:rPr>
              <w:t xml:space="preserve"> </w:t>
            </w:r>
            <w:r w:rsidRPr="00C01153">
              <w:rPr>
                <w:sz w:val="20"/>
                <w:szCs w:val="20"/>
              </w:rPr>
              <w:t>Политики</w:t>
            </w:r>
            <w:r w:rsidRPr="00C01153">
              <w:rPr>
                <w:rFonts w:ascii="Arial monospaced for SAP" w:hAnsi="Arial monospaced for SAP"/>
                <w:sz w:val="20"/>
                <w:szCs w:val="20"/>
              </w:rPr>
              <w:t xml:space="preserve"> </w:t>
            </w:r>
            <w:r w:rsidRPr="00C01153">
              <w:rPr>
                <w:sz w:val="20"/>
                <w:szCs w:val="20"/>
              </w:rPr>
              <w:t>в</w:t>
            </w:r>
            <w:r w:rsidRPr="00C01153">
              <w:rPr>
                <w:rFonts w:ascii="Arial monospaced for SAP" w:hAnsi="Arial monospaced for SAP"/>
                <w:sz w:val="20"/>
                <w:szCs w:val="20"/>
              </w:rPr>
              <w:t xml:space="preserve"> </w:t>
            </w:r>
            <w:r w:rsidRPr="00C01153">
              <w:rPr>
                <w:sz w:val="20"/>
                <w:szCs w:val="20"/>
              </w:rPr>
              <w:t>области</w:t>
            </w:r>
            <w:r w:rsidRPr="00C01153">
              <w:rPr>
                <w:rFonts w:ascii="Arial monospaced for SAP" w:hAnsi="Arial monospaced for SAP"/>
                <w:sz w:val="20"/>
                <w:szCs w:val="20"/>
              </w:rPr>
              <w:t xml:space="preserve"> </w:t>
            </w:r>
            <w:r w:rsidRPr="00C01153">
              <w:rPr>
                <w:sz w:val="20"/>
                <w:szCs w:val="20"/>
              </w:rPr>
              <w:t>ПБ</w:t>
            </w:r>
            <w:r w:rsidRPr="00C01153">
              <w:rPr>
                <w:rFonts w:ascii="Arial monospaced for SAP" w:hAnsi="Arial monospaced for SAP"/>
                <w:sz w:val="20"/>
                <w:szCs w:val="20"/>
              </w:rPr>
              <w:t xml:space="preserve">, </w:t>
            </w:r>
            <w:r w:rsidRPr="00C01153">
              <w:rPr>
                <w:sz w:val="20"/>
                <w:szCs w:val="20"/>
              </w:rPr>
              <w:t>ОТ</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ОС</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0887"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4.7</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инструкций</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профессиям</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каждому</w:t>
            </w:r>
            <w:r w:rsidRPr="00084341">
              <w:rPr>
                <w:rFonts w:ascii="Arial monospaced for SAP" w:hAnsi="Arial monospaced for SAP"/>
                <w:sz w:val="20"/>
                <w:szCs w:val="20"/>
              </w:rPr>
              <w:t xml:space="preserve"> </w:t>
            </w:r>
            <w:r w:rsidRPr="00084341">
              <w:rPr>
                <w:sz w:val="20"/>
                <w:szCs w:val="20"/>
              </w:rPr>
              <w:t>виду</w:t>
            </w:r>
            <w:r w:rsidRPr="00084341">
              <w:rPr>
                <w:rFonts w:ascii="Arial monospaced for SAP" w:hAnsi="Arial monospaced for SAP"/>
                <w:sz w:val="20"/>
                <w:szCs w:val="20"/>
              </w:rPr>
              <w:t xml:space="preserve"> </w:t>
            </w:r>
            <w:r w:rsidRPr="00084341">
              <w:rPr>
                <w:sz w:val="20"/>
                <w:szCs w:val="20"/>
              </w:rPr>
              <w:t>выполняемых</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Копия</w:t>
            </w:r>
            <w:r w:rsidRPr="00C01153">
              <w:rPr>
                <w:rFonts w:ascii="Arial monospaced for SAP" w:hAnsi="Arial monospaced for SAP"/>
                <w:sz w:val="20"/>
                <w:szCs w:val="20"/>
              </w:rPr>
              <w:t xml:space="preserve"> </w:t>
            </w:r>
            <w:r w:rsidRPr="00C01153">
              <w:rPr>
                <w:sz w:val="20"/>
                <w:szCs w:val="20"/>
              </w:rPr>
              <w:t>документов</w:t>
            </w:r>
            <w:r w:rsidRPr="00C01153">
              <w:rPr>
                <w:rFonts w:ascii="Arial monospaced for SAP" w:hAnsi="Arial monospaced for SAP"/>
                <w:sz w:val="20"/>
                <w:szCs w:val="20"/>
              </w:rPr>
              <w:t xml:space="preserve">, </w:t>
            </w:r>
            <w:r w:rsidRPr="00C01153">
              <w:rPr>
                <w:sz w:val="20"/>
                <w:szCs w:val="20"/>
              </w:rPr>
              <w:t>подтверждающих</w:t>
            </w:r>
            <w:r w:rsidRPr="00C01153">
              <w:rPr>
                <w:rFonts w:ascii="Arial monospaced for SAP" w:hAnsi="Arial monospaced for SAP"/>
                <w:sz w:val="20"/>
                <w:szCs w:val="20"/>
              </w:rPr>
              <w:t xml:space="preserve"> </w:t>
            </w:r>
            <w:r w:rsidRPr="00C01153">
              <w:rPr>
                <w:sz w:val="20"/>
                <w:szCs w:val="20"/>
              </w:rPr>
              <w:t>наличие</w:t>
            </w:r>
            <w:r w:rsidRPr="00C01153">
              <w:rPr>
                <w:rFonts w:ascii="Arial monospaced for SAP" w:hAnsi="Arial monospaced for SAP"/>
                <w:sz w:val="20"/>
                <w:szCs w:val="20"/>
              </w:rPr>
              <w:t xml:space="preserve"> </w:t>
            </w:r>
            <w:r w:rsidRPr="00C01153">
              <w:rPr>
                <w:sz w:val="20"/>
                <w:szCs w:val="20"/>
              </w:rPr>
              <w:t>инструкций</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0887"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4.8</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нормативную</w:t>
            </w:r>
            <w:r w:rsidRPr="00084341">
              <w:rPr>
                <w:rFonts w:ascii="Arial monospaced for SAP" w:hAnsi="Arial monospaced for SAP"/>
                <w:sz w:val="20"/>
                <w:szCs w:val="20"/>
              </w:rPr>
              <w:t xml:space="preserve"> </w:t>
            </w:r>
            <w:r w:rsidRPr="00084341">
              <w:rPr>
                <w:sz w:val="20"/>
                <w:szCs w:val="20"/>
              </w:rPr>
              <w:t>численность</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квалификацию</w:t>
            </w:r>
            <w:r w:rsidRPr="00084341">
              <w:rPr>
                <w:rFonts w:ascii="Arial monospaced for SAP" w:hAnsi="Arial monospaced for SAP"/>
                <w:sz w:val="20"/>
                <w:szCs w:val="20"/>
              </w:rPr>
              <w:t xml:space="preserve"> </w:t>
            </w:r>
            <w:r w:rsidRPr="00084341">
              <w:rPr>
                <w:sz w:val="20"/>
                <w:szCs w:val="20"/>
              </w:rPr>
              <w:t>персонала</w:t>
            </w:r>
            <w:r w:rsidRPr="00084341">
              <w:rPr>
                <w:rFonts w:ascii="Arial monospaced for SAP" w:hAnsi="Arial monospaced for SAP"/>
                <w:sz w:val="20"/>
                <w:szCs w:val="20"/>
              </w:rPr>
              <w:t xml:space="preserve"> </w:t>
            </w:r>
            <w:r w:rsidRPr="00084341">
              <w:rPr>
                <w:sz w:val="20"/>
                <w:szCs w:val="20"/>
              </w:rPr>
              <w:t>службы</w:t>
            </w:r>
            <w:r w:rsidRPr="00084341">
              <w:rPr>
                <w:rFonts w:ascii="Arial monospaced for SAP" w:hAnsi="Arial monospaced for SAP"/>
                <w:sz w:val="20"/>
                <w:szCs w:val="20"/>
              </w:rPr>
              <w:t xml:space="preserve"> </w:t>
            </w:r>
            <w:r w:rsidRPr="00084341">
              <w:rPr>
                <w:sz w:val="20"/>
                <w:szCs w:val="20"/>
              </w:rPr>
              <w:t>ПБ</w:t>
            </w:r>
            <w:r w:rsidRPr="00084341">
              <w:rPr>
                <w:rFonts w:ascii="Arial monospaced for SAP" w:hAnsi="Arial monospaced for SAP"/>
                <w:sz w:val="20"/>
                <w:szCs w:val="20"/>
              </w:rPr>
              <w:t xml:space="preserve">, </w:t>
            </w:r>
            <w:r w:rsidRPr="00084341">
              <w:rPr>
                <w:sz w:val="20"/>
                <w:szCs w:val="20"/>
              </w:rPr>
              <w:t>ОТ</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ОС</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обеспечения</w:t>
            </w:r>
            <w:r w:rsidRPr="00084341">
              <w:rPr>
                <w:rFonts w:ascii="Arial monospaced for SAP" w:hAnsi="Arial monospaced for SAP"/>
                <w:sz w:val="20"/>
                <w:szCs w:val="20"/>
              </w:rPr>
              <w:t xml:space="preserve"> </w:t>
            </w:r>
            <w:r w:rsidRPr="00084341">
              <w:rPr>
                <w:sz w:val="20"/>
                <w:szCs w:val="20"/>
              </w:rPr>
              <w:t>контроля</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проведению</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кадровых</w:t>
            </w:r>
            <w:r w:rsidRPr="00C01153">
              <w:rPr>
                <w:rFonts w:ascii="Arial monospaced for SAP" w:hAnsi="Arial monospaced for SAP"/>
                <w:sz w:val="20"/>
                <w:szCs w:val="20"/>
              </w:rPr>
              <w:t xml:space="preserve"> </w:t>
            </w:r>
            <w:r w:rsidRPr="00C01153">
              <w:rPr>
                <w:sz w:val="20"/>
                <w:szCs w:val="20"/>
              </w:rPr>
              <w:t>ресурсах</w:t>
            </w:r>
            <w:r w:rsidRPr="00C01153">
              <w:rPr>
                <w:rFonts w:ascii="Arial monospaced for SAP" w:hAnsi="Arial monospaced for SAP"/>
                <w:sz w:val="20"/>
                <w:szCs w:val="20"/>
              </w:rPr>
              <w:t xml:space="preserve"> </w:t>
            </w:r>
            <w:r w:rsidRPr="00C01153">
              <w:rPr>
                <w:sz w:val="20"/>
                <w:szCs w:val="20"/>
              </w:rPr>
              <w:t>для</w:t>
            </w:r>
            <w:r w:rsidRPr="00C01153">
              <w:rPr>
                <w:rFonts w:ascii="Arial monospaced for SAP" w:hAnsi="Arial monospaced for SAP"/>
                <w:sz w:val="20"/>
                <w:szCs w:val="20"/>
              </w:rPr>
              <w:t xml:space="preserve"> </w:t>
            </w:r>
            <w:r w:rsidRPr="00C01153">
              <w:rPr>
                <w:sz w:val="20"/>
                <w:szCs w:val="20"/>
              </w:rPr>
              <w:t>выполнения</w:t>
            </w:r>
            <w:r w:rsidRPr="00C01153">
              <w:rPr>
                <w:rFonts w:ascii="Arial monospaced for SAP" w:hAnsi="Arial monospaced for SAP"/>
                <w:sz w:val="20"/>
                <w:szCs w:val="20"/>
              </w:rPr>
              <w:t xml:space="preserve"> </w:t>
            </w:r>
            <w:r w:rsidRPr="00C01153">
              <w:rPr>
                <w:sz w:val="20"/>
                <w:szCs w:val="20"/>
              </w:rPr>
              <w:t>работ</w:t>
            </w:r>
            <w:r w:rsidRPr="00C01153">
              <w:rPr>
                <w:rFonts w:ascii="Arial monospaced for SAP" w:hAnsi="Arial monospaced for SAP"/>
                <w:sz w:val="20"/>
                <w:szCs w:val="20"/>
              </w:rPr>
              <w:t xml:space="preserve"> </w:t>
            </w:r>
            <w:r w:rsidRPr="00C01153">
              <w:rPr>
                <w:sz w:val="20"/>
                <w:szCs w:val="20"/>
              </w:rPr>
              <w:t>по</w:t>
            </w:r>
            <w:r w:rsidRPr="00C01153">
              <w:rPr>
                <w:rFonts w:ascii="Arial monospaced for SAP" w:hAnsi="Arial monospaced for SAP"/>
                <w:sz w:val="20"/>
                <w:szCs w:val="20"/>
              </w:rPr>
              <w:t xml:space="preserve"> </w:t>
            </w:r>
            <w:r w:rsidRPr="00C01153">
              <w:rPr>
                <w:sz w:val="20"/>
                <w:szCs w:val="20"/>
              </w:rPr>
              <w:t>предмету</w:t>
            </w:r>
            <w:r w:rsidRPr="00C01153">
              <w:rPr>
                <w:rFonts w:ascii="Arial monospaced for SAP" w:hAnsi="Arial monospaced for SAP"/>
                <w:sz w:val="20"/>
                <w:szCs w:val="20"/>
              </w:rPr>
              <w:t xml:space="preserve"> </w:t>
            </w:r>
            <w:r w:rsidRPr="00C01153">
              <w:rPr>
                <w:sz w:val="20"/>
                <w:szCs w:val="20"/>
              </w:rPr>
              <w:t>закупки</w:t>
            </w:r>
            <w:r w:rsidRPr="00C01153">
              <w:rPr>
                <w:rFonts w:ascii="Arial monospaced for SAP" w:hAnsi="Arial monospaced for SAP"/>
                <w:sz w:val="20"/>
                <w:szCs w:val="20"/>
              </w:rPr>
              <w:t xml:space="preserve">, </w:t>
            </w:r>
            <w:r w:rsidRPr="00C01153">
              <w:rPr>
                <w:sz w:val="20"/>
                <w:szCs w:val="20"/>
              </w:rPr>
              <w:t>за</w:t>
            </w:r>
            <w:r w:rsidRPr="00C01153">
              <w:rPr>
                <w:rFonts w:ascii="Arial monospaced for SAP" w:hAnsi="Arial monospaced for SAP"/>
                <w:sz w:val="20"/>
                <w:szCs w:val="20"/>
              </w:rPr>
              <w:t xml:space="preserve"> </w:t>
            </w:r>
            <w:r w:rsidRPr="00C01153">
              <w:rPr>
                <w:sz w:val="20"/>
                <w:szCs w:val="20"/>
              </w:rPr>
              <w:t>подписью</w:t>
            </w:r>
            <w:r w:rsidRPr="00C01153">
              <w:rPr>
                <w:rFonts w:ascii="Arial monospaced for SAP" w:hAnsi="Arial monospaced for SAP"/>
                <w:sz w:val="20"/>
                <w:szCs w:val="20"/>
              </w:rPr>
              <w:t xml:space="preserve"> </w:t>
            </w:r>
            <w:r w:rsidRPr="00C01153">
              <w:rPr>
                <w:sz w:val="20"/>
                <w:szCs w:val="20"/>
              </w:rPr>
              <w:t>руководителя</w:t>
            </w:r>
            <w:r w:rsidRPr="00C01153">
              <w:rPr>
                <w:rFonts w:ascii="Arial monospaced for SAP" w:hAnsi="Arial monospaced for SAP"/>
                <w:sz w:val="20"/>
                <w:szCs w:val="20"/>
              </w:rPr>
              <w:t xml:space="preserve"> </w:t>
            </w:r>
            <w:r w:rsidRPr="00C01153">
              <w:rPr>
                <w:sz w:val="20"/>
                <w:szCs w:val="20"/>
              </w:rPr>
              <w:t>организации</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8).</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е</w:t>
            </w:r>
            <w:r w:rsidRPr="00084341">
              <w:rPr>
                <w:rFonts w:ascii="Arial monospaced for SAP" w:hAnsi="Arial monospaced for SAP"/>
                <w:sz w:val="20"/>
                <w:szCs w:val="20"/>
              </w:rPr>
              <w:t xml:space="preserve"> </w:t>
            </w:r>
            <w:r w:rsidRPr="00084341">
              <w:rPr>
                <w:sz w:val="20"/>
                <w:szCs w:val="20"/>
              </w:rPr>
              <w:t>менее</w:t>
            </w:r>
            <w:r w:rsidRPr="00084341">
              <w:rPr>
                <w:rFonts w:ascii="Arial monospaced for SAP" w:hAnsi="Arial monospaced for SAP"/>
                <w:sz w:val="20"/>
                <w:szCs w:val="20"/>
              </w:rPr>
              <w:t xml:space="preserve"> 1 </w:t>
            </w:r>
            <w:r w:rsidRPr="00084341">
              <w:rPr>
                <w:sz w:val="20"/>
                <w:szCs w:val="20"/>
              </w:rPr>
              <w:t>инженера</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ТБ</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50 </w:t>
            </w:r>
            <w:r w:rsidRPr="00084341">
              <w:rPr>
                <w:sz w:val="20"/>
                <w:szCs w:val="20"/>
              </w:rPr>
              <w:t>работников</w:t>
            </w:r>
            <w:r w:rsidRPr="00084341">
              <w:rPr>
                <w:rFonts w:ascii="Arial monospaced for SAP" w:hAnsi="Arial monospaced for SAP"/>
                <w:sz w:val="20"/>
                <w:szCs w:val="20"/>
              </w:rPr>
              <w:t xml:space="preserve"> </w:t>
            </w:r>
            <w:r w:rsidRPr="00084341">
              <w:rPr>
                <w:sz w:val="20"/>
                <w:szCs w:val="20"/>
              </w:rPr>
              <w:t>подрядной</w:t>
            </w:r>
            <w:r w:rsidRPr="00084341">
              <w:rPr>
                <w:rFonts w:ascii="Arial monospaced for SAP" w:hAnsi="Arial monospaced for SAP"/>
                <w:sz w:val="20"/>
                <w:szCs w:val="20"/>
              </w:rPr>
              <w:t xml:space="preserve"> </w:t>
            </w:r>
            <w:r w:rsidRPr="00084341">
              <w:rPr>
                <w:sz w:val="20"/>
                <w:szCs w:val="20"/>
              </w:rPr>
              <w:t>организации</w:t>
            </w:r>
            <w:r w:rsidRPr="00084341">
              <w:rPr>
                <w:rFonts w:ascii="Arial monospaced for SAP" w:hAnsi="Arial monospaced for SAP"/>
                <w:sz w:val="20"/>
                <w:szCs w:val="20"/>
              </w:rPr>
              <w:t xml:space="preserve">, </w:t>
            </w:r>
            <w:r w:rsidRPr="00084341">
              <w:rPr>
                <w:sz w:val="20"/>
                <w:szCs w:val="20"/>
              </w:rPr>
              <w:t>непосредст</w:t>
            </w:r>
            <w:r w:rsidRPr="00084341">
              <w:rPr>
                <w:rFonts w:ascii="Arial monospaced for SAP" w:hAnsi="Arial monospaced for SAP"/>
                <w:sz w:val="20"/>
                <w:szCs w:val="20"/>
              </w:rPr>
              <w:t>-</w:t>
            </w:r>
            <w:r w:rsidRPr="00084341">
              <w:rPr>
                <w:sz w:val="20"/>
                <w:szCs w:val="20"/>
              </w:rPr>
              <w:t>вено</w:t>
            </w:r>
            <w:r w:rsidRPr="00084341">
              <w:rPr>
                <w:rFonts w:ascii="Arial monospaced for SAP" w:hAnsi="Arial monospaced for SAP"/>
                <w:sz w:val="20"/>
                <w:szCs w:val="20"/>
              </w:rPr>
              <w:t xml:space="preserve"> </w:t>
            </w:r>
            <w:r w:rsidRPr="00084341">
              <w:rPr>
                <w:sz w:val="20"/>
                <w:szCs w:val="20"/>
              </w:rPr>
              <w:t>выполняю</w:t>
            </w:r>
            <w:r w:rsidRPr="00084341">
              <w:rPr>
                <w:rFonts w:ascii="Arial monospaced for SAP" w:hAnsi="Arial monospaced for SAP"/>
                <w:sz w:val="20"/>
                <w:szCs w:val="20"/>
              </w:rPr>
              <w:t>-</w:t>
            </w:r>
            <w:r w:rsidRPr="00084341">
              <w:rPr>
                <w:sz w:val="20"/>
                <w:szCs w:val="20"/>
              </w:rPr>
              <w:t>щих</w:t>
            </w:r>
            <w:r w:rsidRPr="00084341">
              <w:rPr>
                <w:rFonts w:ascii="Arial monospaced for SAP" w:hAnsi="Arial monospaced for SAP"/>
                <w:sz w:val="20"/>
                <w:szCs w:val="20"/>
              </w:rPr>
              <w:t xml:space="preserve"> </w:t>
            </w:r>
            <w:r w:rsidRPr="00084341">
              <w:rPr>
                <w:sz w:val="20"/>
                <w:szCs w:val="20"/>
              </w:rPr>
              <w:t>работы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4.9</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w:t>
            </w:r>
            <w:r w:rsidRPr="00084341">
              <w:rPr>
                <w:sz w:val="20"/>
                <w:szCs w:val="20"/>
              </w:rPr>
              <w:t>технику</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уборки</w:t>
            </w:r>
            <w:r w:rsidRPr="00084341">
              <w:rPr>
                <w:rFonts w:ascii="Arial monospaced for SAP" w:hAnsi="Arial monospaced for SAP"/>
                <w:sz w:val="20"/>
                <w:szCs w:val="20"/>
              </w:rPr>
              <w:t xml:space="preserve"> </w:t>
            </w:r>
            <w:r w:rsidRPr="00084341">
              <w:rPr>
                <w:sz w:val="20"/>
                <w:szCs w:val="20"/>
              </w:rPr>
              <w:t>территории</w:t>
            </w:r>
            <w:r w:rsidRPr="00084341">
              <w:rPr>
                <w:rFonts w:ascii="Arial monospaced for SAP" w:hAnsi="Arial monospaced for SAP"/>
                <w:sz w:val="20"/>
                <w:szCs w:val="20"/>
              </w:rPr>
              <w:t xml:space="preserve"> </w:t>
            </w:r>
            <w:r w:rsidRPr="00084341">
              <w:rPr>
                <w:sz w:val="20"/>
                <w:szCs w:val="20"/>
              </w:rPr>
              <w:t>ремонтируемого</w:t>
            </w:r>
            <w:r w:rsidRPr="00084341">
              <w:rPr>
                <w:rFonts w:ascii="Arial monospaced for SAP" w:hAnsi="Arial monospaced for SAP"/>
                <w:sz w:val="20"/>
                <w:szCs w:val="20"/>
              </w:rPr>
              <w:t xml:space="preserve"> </w:t>
            </w:r>
            <w:r w:rsidRPr="00084341">
              <w:rPr>
                <w:sz w:val="20"/>
                <w:szCs w:val="20"/>
              </w:rPr>
              <w:t>объекта</w:t>
            </w:r>
            <w:r w:rsidRPr="00084341">
              <w:rPr>
                <w:rFonts w:ascii="Arial monospaced for SAP" w:hAnsi="Arial monospaced for SAP"/>
                <w:sz w:val="20"/>
                <w:szCs w:val="20"/>
              </w:rPr>
              <w:t xml:space="preserve"> </w:t>
            </w:r>
            <w:r w:rsidRPr="00084341">
              <w:rPr>
                <w:sz w:val="20"/>
                <w:szCs w:val="20"/>
              </w:rPr>
              <w:t>во</w:t>
            </w:r>
            <w:r w:rsidRPr="00084341">
              <w:rPr>
                <w:rFonts w:ascii="Arial monospaced for SAP" w:hAnsi="Arial monospaced for SAP"/>
                <w:sz w:val="20"/>
                <w:szCs w:val="20"/>
              </w:rPr>
              <w:t xml:space="preserve"> </w:t>
            </w:r>
            <w:r w:rsidRPr="00084341">
              <w:rPr>
                <w:sz w:val="20"/>
                <w:szCs w:val="20"/>
              </w:rPr>
              <w:t>время</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после</w:t>
            </w:r>
            <w:r w:rsidRPr="00084341">
              <w:rPr>
                <w:rFonts w:ascii="Arial monospaced for SAP" w:hAnsi="Arial monospaced for SAP"/>
                <w:sz w:val="20"/>
                <w:szCs w:val="20"/>
              </w:rPr>
              <w:t xml:space="preserve"> </w:t>
            </w:r>
            <w:r w:rsidRPr="00084341">
              <w:rPr>
                <w:sz w:val="20"/>
                <w:szCs w:val="20"/>
              </w:rPr>
              <w:t>проведения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w:t>
            </w:r>
          </w:p>
          <w:p w:rsidR="00084341" w:rsidRPr="00084341" w:rsidRDefault="00084341" w:rsidP="00EF3ADB">
            <w:pPr>
              <w:autoSpaceDE w:val="0"/>
              <w:jc w:val="both"/>
              <w:rPr>
                <w:rFonts w:ascii="Arial monospaced for SAP" w:hAnsi="Arial monospaced for SAP"/>
                <w:sz w:val="20"/>
                <w:szCs w:val="20"/>
              </w:rPr>
            </w:pP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ед</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yellow"/>
              </w:rPr>
            </w:pPr>
            <w:r w:rsidRPr="00084341">
              <w:rPr>
                <w:rFonts w:ascii="Arial monospaced for SAP" w:hAnsi="Arial monospaced for SAP"/>
                <w:sz w:val="20"/>
                <w:szCs w:val="20"/>
              </w:rPr>
              <w:t xml:space="preserve">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sz w:val="20"/>
                <w:szCs w:val="20"/>
              </w:rPr>
              <w:t>Обученный</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аттестованный</w:t>
            </w:r>
            <w:r w:rsidRPr="00084341">
              <w:rPr>
                <w:rFonts w:ascii="Arial monospaced for SAP" w:hAnsi="Arial monospaced for SAP"/>
                <w:sz w:val="20"/>
                <w:szCs w:val="20"/>
              </w:rPr>
              <w:t xml:space="preserve"> </w:t>
            </w:r>
            <w:r w:rsidRPr="00084341">
              <w:rPr>
                <w:sz w:val="20"/>
                <w:szCs w:val="20"/>
              </w:rPr>
              <w:t>персонал</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области</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ремонту</w:t>
            </w:r>
            <w:r w:rsidRPr="00084341">
              <w:rPr>
                <w:rFonts w:ascii="Arial monospaced for SAP" w:hAnsi="Arial monospaced for SAP"/>
                <w:sz w:val="20"/>
                <w:szCs w:val="20"/>
              </w:rPr>
              <w:t xml:space="preserve"> </w:t>
            </w:r>
            <w:r w:rsidRPr="00084341">
              <w:rPr>
                <w:sz w:val="20"/>
                <w:szCs w:val="20"/>
              </w:rPr>
              <w:t>объектов</w:t>
            </w:r>
            <w:r w:rsidRPr="00084341">
              <w:rPr>
                <w:rFonts w:ascii="Arial monospaced for SAP" w:hAnsi="Arial monospaced for SAP"/>
                <w:sz w:val="20"/>
                <w:szCs w:val="20"/>
              </w:rPr>
              <w:t xml:space="preserve"> </w:t>
            </w:r>
            <w:r w:rsidRPr="00084341">
              <w:rPr>
                <w:sz w:val="20"/>
                <w:szCs w:val="20"/>
              </w:rPr>
              <w:t>нефтепереработки</w:t>
            </w:r>
            <w:r w:rsidRPr="00084341">
              <w:rPr>
                <w:rFonts w:ascii="Arial monospaced for SAP" w:hAnsi="Arial monospaced for SAP"/>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eastAsia="Calibri"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p>
        </w:tc>
      </w:tr>
      <w:tr w:rsidR="00084341" w:rsidRPr="00A635B6"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слесарей</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ремонту</w:t>
            </w:r>
            <w:r w:rsidRPr="00084341">
              <w:rPr>
                <w:rFonts w:ascii="Arial monospaced for SAP" w:hAnsi="Arial monospaced for SAP"/>
                <w:sz w:val="20"/>
                <w:szCs w:val="20"/>
              </w:rPr>
              <w:t xml:space="preserve"> </w:t>
            </w:r>
            <w:r w:rsidRPr="00084341">
              <w:rPr>
                <w:sz w:val="20"/>
                <w:szCs w:val="20"/>
              </w:rPr>
              <w:t>технологических</w:t>
            </w:r>
            <w:r w:rsidRPr="00084341">
              <w:rPr>
                <w:rFonts w:ascii="Arial monospaced for SAP" w:hAnsi="Arial monospaced for SAP"/>
                <w:sz w:val="20"/>
                <w:szCs w:val="20"/>
              </w:rPr>
              <w:t xml:space="preserve"> </w:t>
            </w:r>
            <w:r w:rsidRPr="00084341">
              <w:rPr>
                <w:sz w:val="20"/>
                <w:szCs w:val="20"/>
              </w:rPr>
              <w:t>установок</w:t>
            </w:r>
            <w:r w:rsidRPr="00084341">
              <w:rPr>
                <w:rFonts w:ascii="Arial monospaced for SAP" w:hAnsi="Arial monospaced for SAP"/>
                <w:sz w:val="20"/>
                <w:szCs w:val="20"/>
              </w:rPr>
              <w:t xml:space="preserve">, </w:t>
            </w:r>
            <w:r w:rsidRPr="00084341">
              <w:rPr>
                <w:sz w:val="20"/>
                <w:szCs w:val="20"/>
              </w:rPr>
              <w:t>имеющих</w:t>
            </w:r>
            <w:r w:rsidRPr="00084341">
              <w:rPr>
                <w:rFonts w:ascii="Arial monospaced for SAP" w:hAnsi="Arial monospaced for SAP"/>
                <w:sz w:val="20"/>
                <w:szCs w:val="20"/>
              </w:rPr>
              <w:t xml:space="preserve"> </w:t>
            </w:r>
            <w:r w:rsidRPr="00084341">
              <w:rPr>
                <w:sz w:val="20"/>
                <w:szCs w:val="20"/>
              </w:rPr>
              <w:t>опыт</w:t>
            </w:r>
            <w:r w:rsidRPr="00084341">
              <w:rPr>
                <w:rFonts w:ascii="Arial monospaced for SAP" w:hAnsi="Arial monospaced for SAP"/>
                <w:sz w:val="20"/>
                <w:szCs w:val="20"/>
              </w:rPr>
              <w:t xml:space="preserve"> </w:t>
            </w:r>
            <w:r w:rsidRPr="00084341">
              <w:rPr>
                <w:sz w:val="20"/>
                <w:szCs w:val="20"/>
              </w:rPr>
              <w:t>выполнения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разборке</w:t>
            </w:r>
            <w:r w:rsidRPr="00084341">
              <w:rPr>
                <w:rFonts w:ascii="Arial monospaced for SAP" w:hAnsi="Arial monospaced for SAP"/>
                <w:sz w:val="20"/>
                <w:szCs w:val="20"/>
              </w:rPr>
              <w:t xml:space="preserve">, </w:t>
            </w:r>
            <w:r w:rsidRPr="00084341">
              <w:rPr>
                <w:sz w:val="20"/>
                <w:szCs w:val="20"/>
              </w:rPr>
              <w:t>сборке</w:t>
            </w:r>
            <w:r w:rsidRPr="00084341">
              <w:rPr>
                <w:rFonts w:ascii="Arial monospaced for SAP" w:hAnsi="Arial monospaced for SAP"/>
                <w:sz w:val="20"/>
                <w:szCs w:val="20"/>
              </w:rPr>
              <w:t xml:space="preserve">, </w:t>
            </w:r>
            <w:r w:rsidRPr="00084341">
              <w:rPr>
                <w:sz w:val="20"/>
                <w:szCs w:val="20"/>
              </w:rPr>
              <w:t>ремонту</w:t>
            </w:r>
            <w:r w:rsidRPr="00084341">
              <w:rPr>
                <w:rFonts w:ascii="Arial monospaced for SAP" w:hAnsi="Arial monospaced for SAP"/>
                <w:sz w:val="20"/>
                <w:szCs w:val="20"/>
              </w:rPr>
              <w:t xml:space="preserve">, </w:t>
            </w:r>
            <w:r w:rsidRPr="00084341">
              <w:rPr>
                <w:sz w:val="20"/>
                <w:szCs w:val="20"/>
              </w:rPr>
              <w:t>обслуживанию</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соответствии</w:t>
            </w:r>
            <w:r w:rsidRPr="00084341">
              <w:rPr>
                <w:rFonts w:ascii="Arial monospaced for SAP" w:hAnsi="Arial monospaced for SAP"/>
                <w:sz w:val="20"/>
                <w:szCs w:val="20"/>
              </w:rPr>
              <w:t xml:space="preserve"> </w:t>
            </w:r>
            <w:r w:rsidRPr="00084341">
              <w:rPr>
                <w:sz w:val="20"/>
                <w:szCs w:val="20"/>
              </w:rPr>
              <w:t>с</w:t>
            </w:r>
            <w:r w:rsidRPr="00084341">
              <w:rPr>
                <w:rFonts w:ascii="Arial monospaced for SAP" w:hAnsi="Arial monospaced for SAP"/>
                <w:sz w:val="20"/>
                <w:szCs w:val="20"/>
              </w:rPr>
              <w:t xml:space="preserve"> </w:t>
            </w:r>
            <w:r w:rsidRPr="00084341">
              <w:rPr>
                <w:sz w:val="20"/>
                <w:szCs w:val="20"/>
              </w:rPr>
              <w:t>Правилами</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Инструкциями</w:t>
            </w:r>
            <w:r w:rsidRPr="00084341">
              <w:rPr>
                <w:rFonts w:ascii="Arial monospaced for SAP" w:hAnsi="Arial monospaced for SAP"/>
                <w:sz w:val="20"/>
                <w:szCs w:val="20"/>
              </w:rPr>
              <w:t xml:space="preserve"> </w:t>
            </w:r>
            <w:r w:rsidRPr="00084341">
              <w:rPr>
                <w:sz w:val="20"/>
                <w:szCs w:val="20"/>
              </w:rPr>
              <w:t>фланцевых</w:t>
            </w:r>
            <w:r w:rsidRPr="00084341">
              <w:rPr>
                <w:rFonts w:ascii="Arial monospaced for SAP" w:hAnsi="Arial monospaced for SAP"/>
                <w:sz w:val="20"/>
                <w:szCs w:val="20"/>
              </w:rPr>
              <w:t xml:space="preserve"> </w:t>
            </w:r>
            <w:r w:rsidRPr="00084341">
              <w:rPr>
                <w:sz w:val="20"/>
                <w:szCs w:val="20"/>
              </w:rPr>
              <w:t>соединений</w:t>
            </w:r>
            <w:r w:rsidRPr="00084341">
              <w:rPr>
                <w:rFonts w:ascii="Arial monospaced for SAP" w:hAnsi="Arial monospaced for SAP"/>
                <w:sz w:val="20"/>
                <w:szCs w:val="20"/>
              </w:rPr>
              <w:t xml:space="preserve">, </w:t>
            </w:r>
            <w:r w:rsidRPr="00084341">
              <w:rPr>
                <w:sz w:val="20"/>
                <w:szCs w:val="20"/>
              </w:rPr>
              <w:t>аппаратов</w:t>
            </w:r>
            <w:r w:rsidRPr="00084341">
              <w:rPr>
                <w:rFonts w:ascii="Arial monospaced for SAP" w:hAnsi="Arial monospaced for SAP"/>
                <w:sz w:val="20"/>
                <w:szCs w:val="20"/>
              </w:rPr>
              <w:t xml:space="preserve">, </w:t>
            </w:r>
            <w:r w:rsidRPr="00084341">
              <w:rPr>
                <w:sz w:val="20"/>
                <w:szCs w:val="20"/>
              </w:rPr>
              <w:t>трубопроводов</w:t>
            </w:r>
            <w:r w:rsidRPr="00084341">
              <w:rPr>
                <w:rFonts w:ascii="Arial monospaced for SAP" w:hAnsi="Arial monospaced for SAP"/>
                <w:sz w:val="20"/>
                <w:szCs w:val="20"/>
              </w:rPr>
              <w:t xml:space="preserve">,  </w:t>
            </w:r>
            <w:r w:rsidRPr="00084341">
              <w:rPr>
                <w:sz w:val="20"/>
                <w:szCs w:val="20"/>
              </w:rPr>
              <w:t>КИПиА</w:t>
            </w:r>
            <w:r w:rsidRPr="00084341">
              <w:rPr>
                <w:rFonts w:ascii="Arial monospaced for SAP" w:hAnsi="Arial monospaced for SAP"/>
                <w:sz w:val="20"/>
                <w:szCs w:val="20"/>
              </w:rPr>
              <w:t xml:space="preserve">, </w:t>
            </w:r>
            <w:r w:rsidRPr="00084341">
              <w:rPr>
                <w:sz w:val="20"/>
                <w:szCs w:val="20"/>
              </w:rPr>
              <w:t>электрооборудования</w:t>
            </w:r>
            <w:r w:rsidRPr="00084341">
              <w:rPr>
                <w:rFonts w:ascii="Arial monospaced for SAP" w:hAnsi="Arial monospaced for SAP"/>
                <w:sz w:val="20"/>
                <w:szCs w:val="20"/>
              </w:rPr>
              <w:t xml:space="preserve">, </w:t>
            </w:r>
            <w:r w:rsidRPr="00084341">
              <w:rPr>
                <w:sz w:val="20"/>
                <w:szCs w:val="20"/>
              </w:rPr>
              <w:t>прошедших</w:t>
            </w:r>
            <w:r w:rsidRPr="00084341">
              <w:rPr>
                <w:rFonts w:ascii="Arial monospaced for SAP" w:hAnsi="Arial monospaced for SAP"/>
                <w:sz w:val="20"/>
                <w:szCs w:val="20"/>
              </w:rPr>
              <w:t xml:space="preserve"> </w:t>
            </w:r>
            <w:r w:rsidRPr="00084341">
              <w:rPr>
                <w:sz w:val="20"/>
                <w:szCs w:val="20"/>
              </w:rPr>
              <w:t>обучение</w:t>
            </w:r>
            <w:r w:rsidRPr="00084341">
              <w:rPr>
                <w:rFonts w:ascii="Arial monospaced for SAP" w:hAnsi="Arial monospaced for SAP"/>
                <w:sz w:val="20"/>
                <w:szCs w:val="20"/>
              </w:rPr>
              <w:t xml:space="preserve"> </w:t>
            </w:r>
            <w:r w:rsidRPr="00084341">
              <w:rPr>
                <w:sz w:val="20"/>
                <w:szCs w:val="20"/>
              </w:rPr>
              <w:t>безопасным</w:t>
            </w:r>
            <w:r w:rsidRPr="00084341">
              <w:rPr>
                <w:rFonts w:ascii="Arial monospaced for SAP" w:hAnsi="Arial monospaced for SAP"/>
                <w:sz w:val="20"/>
                <w:szCs w:val="20"/>
              </w:rPr>
              <w:t xml:space="preserve"> </w:t>
            </w:r>
            <w:r w:rsidRPr="00084341">
              <w:rPr>
                <w:sz w:val="20"/>
                <w:szCs w:val="20"/>
              </w:rPr>
              <w:t>методам</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приемам</w:t>
            </w:r>
            <w:r w:rsidRPr="00084341">
              <w:rPr>
                <w:rFonts w:ascii="Arial monospaced for SAP" w:hAnsi="Arial monospaced for SAP"/>
                <w:sz w:val="20"/>
                <w:szCs w:val="20"/>
              </w:rPr>
              <w:t xml:space="preserve"> </w:t>
            </w:r>
            <w:r w:rsidRPr="00084341">
              <w:rPr>
                <w:sz w:val="20"/>
                <w:szCs w:val="20"/>
              </w:rPr>
              <w:t>выполнения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высоте</w:t>
            </w:r>
            <w:r w:rsidRPr="00084341">
              <w:rPr>
                <w:rFonts w:ascii="Arial monospaced for SAP" w:hAnsi="Arial monospaced for SAP"/>
                <w:sz w:val="20"/>
                <w:szCs w:val="20"/>
              </w:rPr>
              <w:t xml:space="preserve"> - 1, 2, 3 </w:t>
            </w:r>
            <w:r w:rsidRPr="00084341">
              <w:rPr>
                <w:sz w:val="20"/>
                <w:szCs w:val="20"/>
              </w:rPr>
              <w:t>групп</w:t>
            </w:r>
            <w:r w:rsidRPr="00084341">
              <w:rPr>
                <w:rFonts w:ascii="Arial monospaced for SAP" w:hAnsi="Arial monospaced for SAP"/>
                <w:sz w:val="20"/>
                <w:szCs w:val="20"/>
              </w:rPr>
              <w:t xml:space="preserve"> </w:t>
            </w:r>
            <w:r w:rsidRPr="00084341">
              <w:rPr>
                <w:sz w:val="20"/>
                <w:szCs w:val="20"/>
              </w:rPr>
              <w:lastRenderedPageBreak/>
              <w:t>по</w:t>
            </w:r>
            <w:r w:rsidRPr="00084341">
              <w:rPr>
                <w:rFonts w:ascii="Arial monospaced for SAP" w:hAnsi="Arial monospaced for SAP"/>
                <w:sz w:val="20"/>
                <w:szCs w:val="20"/>
              </w:rPr>
              <w:t xml:space="preserve"> </w:t>
            </w:r>
            <w:r w:rsidRPr="00084341">
              <w:rPr>
                <w:sz w:val="20"/>
                <w:szCs w:val="20"/>
              </w:rPr>
              <w:t>безопасности</w:t>
            </w:r>
            <w:r w:rsidRPr="00084341">
              <w:rPr>
                <w:rFonts w:ascii="Arial monospaced for SAP" w:hAnsi="Arial monospaced for SAP"/>
                <w:sz w:val="20"/>
                <w:szCs w:val="20"/>
              </w:rPr>
              <w:t xml:space="preserve">, </w:t>
            </w:r>
            <w:r w:rsidRPr="00084341">
              <w:rPr>
                <w:sz w:val="20"/>
                <w:szCs w:val="20"/>
              </w:rPr>
              <w:t>обученных</w:t>
            </w:r>
            <w:r w:rsidRPr="00084341">
              <w:rPr>
                <w:rFonts w:ascii="Arial monospaced for SAP" w:hAnsi="Arial monospaced for SAP"/>
                <w:sz w:val="20"/>
                <w:szCs w:val="20"/>
              </w:rPr>
              <w:t xml:space="preserve"> </w:t>
            </w:r>
            <w:r w:rsidRPr="00084341">
              <w:rPr>
                <w:sz w:val="20"/>
                <w:szCs w:val="20"/>
              </w:rPr>
              <w:t>специализированной</w:t>
            </w:r>
            <w:r w:rsidRPr="00084341">
              <w:rPr>
                <w:rFonts w:ascii="Arial monospaced for SAP" w:hAnsi="Arial monospaced for SAP"/>
                <w:sz w:val="20"/>
                <w:szCs w:val="20"/>
              </w:rPr>
              <w:t xml:space="preserve"> </w:t>
            </w:r>
            <w:r w:rsidRPr="00084341">
              <w:rPr>
                <w:sz w:val="20"/>
                <w:szCs w:val="20"/>
              </w:rPr>
              <w:t>организацией</w:t>
            </w:r>
            <w:r w:rsidRPr="00084341">
              <w:rPr>
                <w:rFonts w:ascii="Arial monospaced for SAP" w:hAnsi="Arial monospaced for SAP"/>
                <w:sz w:val="20"/>
                <w:szCs w:val="20"/>
              </w:rPr>
              <w:t xml:space="preserve"> </w:t>
            </w:r>
            <w:r w:rsidRPr="00084341">
              <w:rPr>
                <w:sz w:val="20"/>
                <w:szCs w:val="20"/>
              </w:rPr>
              <w:t>безопасным</w:t>
            </w:r>
            <w:r w:rsidRPr="00084341">
              <w:rPr>
                <w:rFonts w:ascii="Arial monospaced for SAP" w:hAnsi="Arial monospaced for SAP"/>
                <w:sz w:val="20"/>
                <w:szCs w:val="20"/>
              </w:rPr>
              <w:t xml:space="preserve"> </w:t>
            </w:r>
            <w:r w:rsidRPr="00084341">
              <w:rPr>
                <w:sz w:val="20"/>
                <w:szCs w:val="20"/>
              </w:rPr>
              <w:t>методам</w:t>
            </w:r>
            <w:r w:rsidRPr="00084341">
              <w:rPr>
                <w:rFonts w:ascii="Arial monospaced for SAP" w:hAnsi="Arial monospaced for SAP"/>
                <w:sz w:val="20"/>
                <w:szCs w:val="20"/>
              </w:rPr>
              <w:t xml:space="preserve"> </w:t>
            </w:r>
            <w:r w:rsidRPr="00084341">
              <w:rPr>
                <w:sz w:val="20"/>
                <w:szCs w:val="20"/>
              </w:rPr>
              <w:t>подготовки</w:t>
            </w:r>
            <w:r w:rsidRPr="00084341">
              <w:rPr>
                <w:rFonts w:ascii="Arial monospaced for SAP" w:hAnsi="Arial monospaced for SAP"/>
                <w:sz w:val="20"/>
                <w:szCs w:val="20"/>
              </w:rPr>
              <w:t xml:space="preserve">, </w:t>
            </w:r>
            <w:r w:rsidRPr="00084341">
              <w:rPr>
                <w:sz w:val="20"/>
                <w:szCs w:val="20"/>
              </w:rPr>
              <w:t>организации</w:t>
            </w:r>
            <w:r w:rsidRPr="00084341">
              <w:rPr>
                <w:rFonts w:ascii="Arial monospaced for SAP" w:hAnsi="Arial monospaced for SAP"/>
                <w:sz w:val="20"/>
                <w:szCs w:val="20"/>
              </w:rPr>
              <w:t xml:space="preserve">, </w:t>
            </w:r>
            <w:r w:rsidRPr="00084341">
              <w:rPr>
                <w:sz w:val="20"/>
                <w:szCs w:val="20"/>
              </w:rPr>
              <w:t>проведения</w:t>
            </w:r>
            <w:r w:rsidRPr="00084341">
              <w:rPr>
                <w:rFonts w:ascii="Arial monospaced for SAP" w:hAnsi="Arial monospaced for SAP"/>
                <w:sz w:val="20"/>
                <w:szCs w:val="20"/>
              </w:rPr>
              <w:t xml:space="preserve"> </w:t>
            </w:r>
            <w:r w:rsidRPr="00084341">
              <w:rPr>
                <w:sz w:val="20"/>
                <w:szCs w:val="20"/>
              </w:rPr>
              <w:t>газоопасных</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w:t>
            </w:r>
          </w:p>
          <w:p w:rsidR="00084341" w:rsidRPr="00084341" w:rsidRDefault="00084341" w:rsidP="00EF3ADB">
            <w:pPr>
              <w:autoSpaceDE w:val="0"/>
              <w:jc w:val="both"/>
              <w:rPr>
                <w:rFonts w:ascii="Arial monospaced for SAP" w:hAnsi="Arial monospaced for SAP"/>
                <w:sz w:val="20"/>
                <w:szCs w:val="20"/>
              </w:rPr>
            </w:pPr>
            <w:r w:rsidRPr="00084341">
              <w:rPr>
                <w:sz w:val="20"/>
                <w:szCs w:val="20"/>
              </w:rPr>
              <w:t>с</w:t>
            </w:r>
            <w:r w:rsidRPr="00084341">
              <w:rPr>
                <w:rFonts w:ascii="Arial monospaced for SAP" w:hAnsi="Arial monospaced for SAP"/>
                <w:sz w:val="20"/>
                <w:szCs w:val="20"/>
              </w:rPr>
              <w:t xml:space="preserve"> </w:t>
            </w:r>
            <w:r w:rsidRPr="00084341">
              <w:rPr>
                <w:sz w:val="20"/>
                <w:szCs w:val="20"/>
              </w:rPr>
              <w:t>навыками</w:t>
            </w:r>
            <w:r w:rsidRPr="00084341">
              <w:rPr>
                <w:rFonts w:ascii="Arial monospaced for SAP" w:hAnsi="Arial monospaced for SAP"/>
                <w:sz w:val="20"/>
                <w:szCs w:val="20"/>
              </w:rPr>
              <w:t xml:space="preserve"> </w:t>
            </w:r>
            <w:r w:rsidRPr="00084341">
              <w:rPr>
                <w:sz w:val="20"/>
                <w:szCs w:val="20"/>
              </w:rPr>
              <w:t>применения</w:t>
            </w:r>
            <w:r w:rsidRPr="00084341">
              <w:rPr>
                <w:rFonts w:ascii="Arial monospaced for SAP" w:hAnsi="Arial monospaced for SAP"/>
                <w:sz w:val="20"/>
                <w:szCs w:val="20"/>
              </w:rPr>
              <w:t xml:space="preserve"> </w:t>
            </w:r>
            <w:r w:rsidRPr="00084341">
              <w:rPr>
                <w:sz w:val="20"/>
                <w:szCs w:val="20"/>
              </w:rPr>
              <w:t>различных</w:t>
            </w:r>
            <w:r w:rsidRPr="00084341">
              <w:rPr>
                <w:rFonts w:ascii="Arial monospaced for SAP" w:hAnsi="Arial monospaced for SAP"/>
                <w:sz w:val="20"/>
                <w:szCs w:val="20"/>
              </w:rPr>
              <w:t xml:space="preserve"> </w:t>
            </w:r>
            <w:r w:rsidRPr="00084341">
              <w:rPr>
                <w:sz w:val="20"/>
                <w:szCs w:val="20"/>
              </w:rPr>
              <w:t>инструментов</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оснастки</w:t>
            </w:r>
            <w:r w:rsidRPr="00084341">
              <w:rPr>
                <w:rFonts w:ascii="Arial monospaced for SAP" w:hAnsi="Arial monospaced for SAP"/>
                <w:sz w:val="20"/>
                <w:szCs w:val="20"/>
              </w:rPr>
              <w:t xml:space="preserve"> </w:t>
            </w:r>
            <w:r w:rsidRPr="00084341">
              <w:rPr>
                <w:sz w:val="20"/>
                <w:szCs w:val="20"/>
              </w:rPr>
              <w:t>отечественного</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импортного</w:t>
            </w:r>
            <w:r w:rsidRPr="00084341">
              <w:rPr>
                <w:rFonts w:ascii="Arial monospaced for SAP" w:hAnsi="Arial monospaced for SAP"/>
                <w:sz w:val="20"/>
                <w:szCs w:val="20"/>
              </w:rPr>
              <w:t xml:space="preserve"> </w:t>
            </w:r>
            <w:r w:rsidRPr="00084341">
              <w:rPr>
                <w:sz w:val="20"/>
                <w:szCs w:val="20"/>
              </w:rPr>
              <w:t>производства</w:t>
            </w:r>
            <w:r w:rsidRPr="00084341">
              <w:rPr>
                <w:rFonts w:ascii="Arial monospaced for SAP" w:hAnsi="Arial monospaced for SAP"/>
                <w:sz w:val="20"/>
                <w:szCs w:val="20"/>
              </w:rPr>
              <w:t xml:space="preserve"> (</w:t>
            </w:r>
            <w:r w:rsidRPr="00084341">
              <w:rPr>
                <w:sz w:val="20"/>
                <w:szCs w:val="20"/>
              </w:rPr>
              <w:t>ручных</w:t>
            </w:r>
            <w:r w:rsidRPr="00084341">
              <w:rPr>
                <w:rFonts w:ascii="Arial monospaced for SAP" w:hAnsi="Arial monospaced for SAP"/>
                <w:sz w:val="20"/>
                <w:szCs w:val="20"/>
              </w:rPr>
              <w:t xml:space="preserve">, </w:t>
            </w:r>
            <w:r w:rsidRPr="00084341">
              <w:rPr>
                <w:sz w:val="20"/>
                <w:szCs w:val="20"/>
              </w:rPr>
              <w:t>пневмо</w:t>
            </w:r>
            <w:r w:rsidRPr="00084341">
              <w:rPr>
                <w:rFonts w:ascii="Arial monospaced for SAP" w:hAnsi="Arial monospaced for SAP"/>
                <w:sz w:val="20"/>
                <w:szCs w:val="20"/>
              </w:rPr>
              <w:t xml:space="preserve">-, </w:t>
            </w:r>
            <w:r w:rsidRPr="00084341">
              <w:rPr>
                <w:sz w:val="20"/>
                <w:szCs w:val="20"/>
              </w:rPr>
              <w:t>гидравлических</w:t>
            </w:r>
            <w:r w:rsidRPr="00084341">
              <w:rPr>
                <w:rFonts w:ascii="Arial monospaced for SAP" w:hAnsi="Arial monospaced for SAP"/>
                <w:sz w:val="20"/>
                <w:szCs w:val="20"/>
              </w:rPr>
              <w:t xml:space="preserve">, </w:t>
            </w:r>
            <w:r w:rsidRPr="00084341">
              <w:rPr>
                <w:sz w:val="20"/>
                <w:szCs w:val="20"/>
              </w:rPr>
              <w:t>электрических</w:t>
            </w:r>
            <w:r w:rsidRPr="00084341">
              <w:rPr>
                <w:rFonts w:ascii="Arial monospaced for SAP" w:hAnsi="Arial monospaced for SAP"/>
                <w:sz w:val="20"/>
                <w:szCs w:val="20"/>
              </w:rPr>
              <w:t xml:space="preserve">, </w:t>
            </w:r>
            <w:r w:rsidRPr="00084341">
              <w:rPr>
                <w:sz w:val="20"/>
                <w:szCs w:val="20"/>
              </w:rPr>
              <w:t>контрольно</w:t>
            </w:r>
            <w:r w:rsidRPr="00084341">
              <w:rPr>
                <w:rFonts w:ascii="Arial monospaced for SAP" w:hAnsi="Arial monospaced for SAP"/>
                <w:sz w:val="20"/>
                <w:szCs w:val="20"/>
              </w:rPr>
              <w:t>-</w:t>
            </w:r>
            <w:r w:rsidRPr="00084341">
              <w:rPr>
                <w:sz w:val="20"/>
                <w:szCs w:val="20"/>
              </w:rPr>
              <w:t>измерительных</w:t>
            </w:r>
            <w:r w:rsidRPr="00084341">
              <w:rPr>
                <w:rFonts w:ascii="Arial monospaced for SAP" w:hAnsi="Arial monospaced for SAP"/>
                <w:sz w:val="20"/>
                <w:szCs w:val="20"/>
              </w:rPr>
              <w:t xml:space="preserve"> </w:t>
            </w:r>
            <w:r w:rsidRPr="00084341">
              <w:rPr>
                <w:sz w:val="20"/>
                <w:szCs w:val="20"/>
              </w:rPr>
              <w:t>инструментов</w:t>
            </w:r>
            <w:r w:rsidRPr="00084341">
              <w:rPr>
                <w:rFonts w:ascii="Arial monospaced for SAP" w:hAnsi="Arial monospaced for SAP"/>
                <w:sz w:val="20"/>
                <w:szCs w:val="20"/>
              </w:rPr>
              <w:t xml:space="preserve">, </w:t>
            </w:r>
            <w:r w:rsidRPr="00084341">
              <w:rPr>
                <w:sz w:val="20"/>
                <w:szCs w:val="20"/>
              </w:rPr>
              <w:t>средств</w:t>
            </w:r>
            <w:r w:rsidRPr="00084341">
              <w:rPr>
                <w:rFonts w:ascii="Arial monospaced for SAP" w:hAnsi="Arial monospaced for SAP"/>
                <w:sz w:val="20"/>
                <w:szCs w:val="20"/>
              </w:rPr>
              <w:t xml:space="preserve"> </w:t>
            </w:r>
            <w:r w:rsidRPr="00084341">
              <w:rPr>
                <w:sz w:val="20"/>
                <w:szCs w:val="20"/>
              </w:rPr>
              <w:t>малой</w:t>
            </w:r>
            <w:r w:rsidRPr="00084341">
              <w:rPr>
                <w:rFonts w:ascii="Arial monospaced for SAP" w:hAnsi="Arial monospaced for SAP"/>
                <w:sz w:val="20"/>
                <w:szCs w:val="20"/>
              </w:rPr>
              <w:t xml:space="preserve"> </w:t>
            </w:r>
            <w:r w:rsidRPr="00084341">
              <w:rPr>
                <w:sz w:val="20"/>
                <w:szCs w:val="20"/>
              </w:rPr>
              <w:t>механизации</w:t>
            </w:r>
            <w:r w:rsidRPr="00084341">
              <w:rPr>
                <w:rFonts w:ascii="Arial monospaced for SAP" w:hAnsi="Arial monospaced for SAP"/>
                <w:sz w:val="20"/>
                <w:szCs w:val="20"/>
              </w:rPr>
              <w:t xml:space="preserve">), </w:t>
            </w:r>
            <w:r w:rsidRPr="00084341">
              <w:rPr>
                <w:sz w:val="20"/>
                <w:szCs w:val="20"/>
              </w:rPr>
              <w:t>схем</w:t>
            </w:r>
            <w:r w:rsidRPr="00084341">
              <w:rPr>
                <w:rFonts w:ascii="Arial monospaced for SAP" w:hAnsi="Arial monospaced for SAP"/>
                <w:sz w:val="20"/>
                <w:szCs w:val="20"/>
              </w:rPr>
              <w:t xml:space="preserve"> </w:t>
            </w:r>
            <w:r w:rsidRPr="00084341">
              <w:rPr>
                <w:sz w:val="20"/>
                <w:szCs w:val="20"/>
              </w:rPr>
              <w:t>обтяжки</w:t>
            </w:r>
            <w:r w:rsidRPr="00084341">
              <w:rPr>
                <w:rFonts w:ascii="Arial monospaced for SAP" w:hAnsi="Arial monospaced for SAP"/>
                <w:sz w:val="20"/>
                <w:szCs w:val="20"/>
              </w:rPr>
              <w:t xml:space="preserve">, </w:t>
            </w:r>
            <w:r w:rsidRPr="00084341">
              <w:rPr>
                <w:sz w:val="20"/>
                <w:szCs w:val="20"/>
              </w:rPr>
              <w:t>использования</w:t>
            </w:r>
            <w:r w:rsidRPr="00084341">
              <w:rPr>
                <w:rFonts w:ascii="Arial monospaced for SAP" w:hAnsi="Arial monospaced for SAP"/>
                <w:sz w:val="20"/>
                <w:szCs w:val="20"/>
              </w:rPr>
              <w:t xml:space="preserve"> </w:t>
            </w:r>
            <w:r w:rsidRPr="00084341">
              <w:rPr>
                <w:sz w:val="20"/>
                <w:szCs w:val="20"/>
              </w:rPr>
              <w:t>прокладочных</w:t>
            </w:r>
            <w:r w:rsidRPr="00084341">
              <w:rPr>
                <w:rFonts w:ascii="Arial monospaced for SAP" w:hAnsi="Arial monospaced for SAP"/>
                <w:sz w:val="20"/>
                <w:szCs w:val="20"/>
              </w:rPr>
              <w:t xml:space="preserve"> </w:t>
            </w:r>
            <w:r w:rsidRPr="00084341">
              <w:rPr>
                <w:sz w:val="20"/>
                <w:szCs w:val="20"/>
              </w:rPr>
              <w:t>материалов</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autoSpaceDE w:val="0"/>
              <w:jc w:val="both"/>
              <w:rPr>
                <w:rFonts w:ascii="Arial monospaced for SAP" w:hAnsi="Arial monospaced for SAP"/>
                <w:sz w:val="20"/>
                <w:szCs w:val="20"/>
              </w:rPr>
            </w:pPr>
            <w:r w:rsidRPr="00C01153">
              <w:rPr>
                <w:sz w:val="20"/>
                <w:szCs w:val="20"/>
              </w:rPr>
              <w:lastRenderedPageBreak/>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кадровых</w:t>
            </w:r>
            <w:r w:rsidRPr="00C01153">
              <w:rPr>
                <w:rFonts w:ascii="Arial monospaced for SAP" w:hAnsi="Arial monospaced for SAP"/>
                <w:sz w:val="20"/>
                <w:szCs w:val="20"/>
              </w:rPr>
              <w:t xml:space="preserve"> </w:t>
            </w:r>
            <w:r w:rsidRPr="00C01153">
              <w:rPr>
                <w:sz w:val="20"/>
                <w:szCs w:val="20"/>
              </w:rPr>
              <w:t>ресурсах</w:t>
            </w:r>
            <w:r w:rsidRPr="00C01153">
              <w:rPr>
                <w:rFonts w:ascii="Arial monospaced for SAP" w:hAnsi="Arial monospaced for SAP"/>
                <w:sz w:val="20"/>
                <w:szCs w:val="20"/>
              </w:rPr>
              <w:t xml:space="preserve"> </w:t>
            </w:r>
            <w:r w:rsidRPr="00C01153">
              <w:rPr>
                <w:sz w:val="20"/>
                <w:szCs w:val="20"/>
              </w:rPr>
              <w:t>для</w:t>
            </w:r>
            <w:r w:rsidRPr="00C01153">
              <w:rPr>
                <w:rFonts w:ascii="Arial monospaced for SAP" w:hAnsi="Arial monospaced for SAP"/>
                <w:sz w:val="20"/>
                <w:szCs w:val="20"/>
              </w:rPr>
              <w:t xml:space="preserve"> </w:t>
            </w:r>
            <w:r w:rsidRPr="00C01153">
              <w:rPr>
                <w:sz w:val="20"/>
                <w:szCs w:val="20"/>
              </w:rPr>
              <w:t>выполнения</w:t>
            </w:r>
            <w:r w:rsidRPr="00C01153">
              <w:rPr>
                <w:rFonts w:ascii="Arial monospaced for SAP" w:hAnsi="Arial monospaced for SAP"/>
                <w:sz w:val="20"/>
                <w:szCs w:val="20"/>
              </w:rPr>
              <w:t xml:space="preserve"> </w:t>
            </w:r>
            <w:r w:rsidRPr="00C01153">
              <w:rPr>
                <w:sz w:val="20"/>
                <w:szCs w:val="20"/>
              </w:rPr>
              <w:t>работ</w:t>
            </w:r>
            <w:r w:rsidRPr="00C01153">
              <w:rPr>
                <w:rFonts w:ascii="Arial monospaced for SAP" w:hAnsi="Arial monospaced for SAP"/>
                <w:sz w:val="20"/>
                <w:szCs w:val="20"/>
              </w:rPr>
              <w:t xml:space="preserve"> </w:t>
            </w:r>
            <w:r w:rsidRPr="00C01153">
              <w:rPr>
                <w:sz w:val="20"/>
                <w:szCs w:val="20"/>
              </w:rPr>
              <w:t>по</w:t>
            </w:r>
            <w:r w:rsidRPr="00C01153">
              <w:rPr>
                <w:rFonts w:ascii="Arial monospaced for SAP" w:hAnsi="Arial monospaced for SAP"/>
                <w:sz w:val="20"/>
                <w:szCs w:val="20"/>
              </w:rPr>
              <w:t xml:space="preserve"> </w:t>
            </w:r>
            <w:r w:rsidRPr="00C01153">
              <w:rPr>
                <w:sz w:val="20"/>
                <w:szCs w:val="20"/>
              </w:rPr>
              <w:t>предмету</w:t>
            </w:r>
            <w:r w:rsidRPr="00C01153">
              <w:rPr>
                <w:rFonts w:ascii="Arial monospaced for SAP" w:hAnsi="Arial monospaced for SAP"/>
                <w:sz w:val="20"/>
                <w:szCs w:val="20"/>
              </w:rPr>
              <w:t xml:space="preserve"> </w:t>
            </w:r>
            <w:r w:rsidRPr="00C01153">
              <w:rPr>
                <w:sz w:val="20"/>
                <w:szCs w:val="20"/>
              </w:rPr>
              <w:t>закупки</w:t>
            </w:r>
            <w:r w:rsidRPr="00C01153">
              <w:rPr>
                <w:rFonts w:ascii="Arial monospaced for SAP" w:hAnsi="Arial monospaced for SAP"/>
                <w:sz w:val="20"/>
                <w:szCs w:val="20"/>
              </w:rPr>
              <w:t xml:space="preserve">, </w:t>
            </w:r>
            <w:r w:rsidRPr="00C01153">
              <w:rPr>
                <w:sz w:val="20"/>
                <w:szCs w:val="20"/>
              </w:rPr>
              <w:t>за</w:t>
            </w:r>
            <w:r w:rsidRPr="00C01153">
              <w:rPr>
                <w:rFonts w:ascii="Arial monospaced for SAP" w:hAnsi="Arial monospaced for SAP"/>
                <w:sz w:val="20"/>
                <w:szCs w:val="20"/>
              </w:rPr>
              <w:t xml:space="preserve"> </w:t>
            </w:r>
            <w:r w:rsidRPr="00C01153">
              <w:rPr>
                <w:sz w:val="20"/>
                <w:szCs w:val="20"/>
              </w:rPr>
              <w:t>подписью</w:t>
            </w:r>
            <w:r w:rsidRPr="00C01153">
              <w:rPr>
                <w:rFonts w:ascii="Arial monospaced for SAP" w:hAnsi="Arial monospaced for SAP"/>
                <w:sz w:val="20"/>
                <w:szCs w:val="20"/>
              </w:rPr>
              <w:t xml:space="preserve"> </w:t>
            </w:r>
            <w:r w:rsidRPr="00C01153">
              <w:rPr>
                <w:sz w:val="20"/>
                <w:szCs w:val="20"/>
              </w:rPr>
              <w:t>руководителя</w:t>
            </w:r>
            <w:r w:rsidRPr="00C01153">
              <w:rPr>
                <w:rFonts w:ascii="Arial monospaced for SAP" w:hAnsi="Arial monospaced for SAP"/>
                <w:sz w:val="20"/>
                <w:szCs w:val="20"/>
              </w:rPr>
              <w:t xml:space="preserve"> </w:t>
            </w:r>
            <w:r w:rsidRPr="00C01153">
              <w:rPr>
                <w:sz w:val="20"/>
                <w:szCs w:val="20"/>
              </w:rPr>
              <w:t>организации</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8).</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yellow"/>
              </w:rPr>
            </w:pPr>
            <w:r w:rsidRPr="00084341">
              <w:rPr>
                <w:sz w:val="20"/>
                <w:szCs w:val="20"/>
              </w:rPr>
              <w:t>чел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green"/>
              </w:rPr>
            </w:pPr>
            <w:r w:rsidRPr="00084341">
              <w:rPr>
                <w:rFonts w:ascii="Arial monospaced for SAP" w:hAnsi="Arial monospaced for SAP"/>
                <w:sz w:val="20"/>
                <w:szCs w:val="20"/>
              </w:rPr>
              <w:t xml:space="preserve">40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E62406"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организации</w:t>
            </w:r>
            <w:r w:rsidRPr="00084341">
              <w:rPr>
                <w:rFonts w:ascii="Arial monospaced for SAP" w:hAnsi="Arial monospaced for SAP" w:cs="Arial"/>
                <w:sz w:val="20"/>
                <w:szCs w:val="20"/>
              </w:rPr>
              <w:t xml:space="preserve"> </w:t>
            </w:r>
            <w:r w:rsidRPr="00084341">
              <w:rPr>
                <w:rFonts w:cs="Arial"/>
                <w:sz w:val="20"/>
                <w:szCs w:val="20"/>
              </w:rPr>
              <w:t>аттестованных</w:t>
            </w:r>
            <w:r w:rsidRPr="00084341">
              <w:rPr>
                <w:rFonts w:ascii="Arial monospaced for SAP" w:hAnsi="Arial monospaced for SAP" w:cs="Arial"/>
                <w:sz w:val="20"/>
                <w:szCs w:val="20"/>
              </w:rPr>
              <w:t xml:space="preserve"> </w:t>
            </w:r>
            <w:r w:rsidRPr="00084341">
              <w:rPr>
                <w:rFonts w:cs="Arial"/>
                <w:sz w:val="20"/>
                <w:szCs w:val="20"/>
              </w:rPr>
              <w:t>специалистов</w:t>
            </w:r>
            <w:r w:rsidRPr="00084341">
              <w:rPr>
                <w:rFonts w:ascii="Arial monospaced for SAP" w:hAnsi="Arial monospaced for SAP" w:cs="Arial"/>
                <w:sz w:val="20"/>
                <w:szCs w:val="20"/>
              </w:rPr>
              <w:t xml:space="preserve"> </w:t>
            </w:r>
            <w:r w:rsidRPr="00084341">
              <w:rPr>
                <w:rFonts w:cs="Arial"/>
                <w:sz w:val="20"/>
                <w:szCs w:val="20"/>
              </w:rPr>
              <w:t>сварочного</w:t>
            </w:r>
            <w:r w:rsidRPr="00084341">
              <w:rPr>
                <w:rFonts w:ascii="Arial monospaced for SAP" w:hAnsi="Arial monospaced for SAP" w:cs="Arial"/>
                <w:sz w:val="20"/>
                <w:szCs w:val="20"/>
              </w:rPr>
              <w:t xml:space="preserve"> </w:t>
            </w:r>
            <w:r w:rsidRPr="00084341">
              <w:rPr>
                <w:rFonts w:cs="Arial"/>
                <w:sz w:val="20"/>
                <w:szCs w:val="20"/>
              </w:rPr>
              <w:t>производства</w:t>
            </w:r>
            <w:r w:rsidRPr="00084341">
              <w:rPr>
                <w:rFonts w:ascii="Arial monospaced for SAP" w:hAnsi="Arial monospaced for SAP" w:cs="Arial"/>
                <w:sz w:val="20"/>
                <w:szCs w:val="20"/>
              </w:rPr>
              <w:t xml:space="preserve"> </w:t>
            </w:r>
            <w:r w:rsidRPr="00084341">
              <w:rPr>
                <w:rFonts w:ascii="Arial monospaced for SAP" w:hAnsi="Arial monospaced for SAP"/>
                <w:sz w:val="20"/>
                <w:szCs w:val="20"/>
              </w:rPr>
              <w:t>I</w:t>
            </w:r>
            <w:r w:rsidRPr="00084341">
              <w:rPr>
                <w:rFonts w:ascii="Arial monospaced for SAP" w:hAnsi="Arial monospaced for SAP" w:cs="Arial"/>
                <w:sz w:val="20"/>
                <w:szCs w:val="20"/>
              </w:rPr>
              <w:t xml:space="preserve"> </w:t>
            </w:r>
            <w:r w:rsidRPr="00084341">
              <w:rPr>
                <w:rFonts w:cs="Arial"/>
                <w:sz w:val="20"/>
                <w:szCs w:val="20"/>
              </w:rPr>
              <w:t>уровня</w:t>
            </w:r>
            <w:r w:rsidRPr="00084341">
              <w:rPr>
                <w:rFonts w:ascii="Arial monospaced for SAP" w:hAnsi="Arial monospaced for SAP" w:cs="Arial"/>
                <w:sz w:val="20"/>
                <w:szCs w:val="20"/>
              </w:rPr>
              <w:t xml:space="preserve"> (</w:t>
            </w:r>
            <w:r w:rsidRPr="00084341">
              <w:rPr>
                <w:rFonts w:cs="Arial"/>
                <w:sz w:val="20"/>
                <w:szCs w:val="20"/>
              </w:rPr>
              <w:t>сварщик</w:t>
            </w:r>
            <w:r w:rsidRPr="00084341">
              <w:rPr>
                <w:rFonts w:ascii="Arial monospaced for SAP" w:hAnsi="Arial monospaced for SAP" w:cs="Arial"/>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hAnsi="Arial monospaced for SAP"/>
                <w:sz w:val="20"/>
                <w:szCs w:val="20"/>
              </w:rPr>
            </w:pP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отчетов</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прохождении</w:t>
            </w:r>
            <w:r w:rsidRPr="00C01153">
              <w:rPr>
                <w:rFonts w:ascii="Arial monospaced for SAP" w:hAnsi="Arial monospaced for SAP"/>
                <w:sz w:val="20"/>
                <w:szCs w:val="20"/>
              </w:rPr>
              <w:t xml:space="preserve"> </w:t>
            </w:r>
            <w:r w:rsidRPr="00C01153">
              <w:rPr>
                <w:sz w:val="20"/>
                <w:szCs w:val="20"/>
              </w:rPr>
              <w:t>работниками</w:t>
            </w:r>
            <w:r w:rsidRPr="00C01153">
              <w:rPr>
                <w:rFonts w:ascii="Arial monospaced for SAP" w:hAnsi="Arial monospaced for SAP"/>
                <w:sz w:val="20"/>
                <w:szCs w:val="20"/>
              </w:rPr>
              <w:t xml:space="preserve"> </w:t>
            </w:r>
            <w:r w:rsidRPr="00C01153">
              <w:rPr>
                <w:sz w:val="20"/>
                <w:szCs w:val="20"/>
              </w:rPr>
              <w:t>аттестации</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аттестационных</w:t>
            </w:r>
            <w:r w:rsidRPr="00C01153">
              <w:rPr>
                <w:rFonts w:ascii="Arial monospaced for SAP" w:hAnsi="Arial monospaced for SAP"/>
                <w:sz w:val="20"/>
                <w:szCs w:val="20"/>
              </w:rPr>
              <w:t xml:space="preserve"> </w:t>
            </w:r>
            <w:r w:rsidRPr="00C01153">
              <w:rPr>
                <w:sz w:val="20"/>
                <w:szCs w:val="20"/>
              </w:rPr>
              <w:t>удостоверений</w:t>
            </w:r>
            <w:r w:rsidRPr="00C01153">
              <w:rPr>
                <w:rFonts w:ascii="Arial monospaced for SAP" w:hAnsi="Arial monospaced for SAP"/>
                <w:sz w:val="20"/>
                <w:szCs w:val="20"/>
              </w:rPr>
              <w:t xml:space="preserve"> </w:t>
            </w:r>
            <w:r w:rsidRPr="00C01153">
              <w:rPr>
                <w:sz w:val="20"/>
                <w:szCs w:val="20"/>
              </w:rPr>
              <w:t>сварщиков</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чел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green"/>
              </w:rPr>
            </w:pPr>
            <w:r w:rsidRPr="00084341">
              <w:rPr>
                <w:rFonts w:ascii="Arial monospaced for SAP" w:hAnsi="Arial monospaced for SAP"/>
                <w:sz w:val="20"/>
                <w:szCs w:val="20"/>
              </w:rPr>
              <w:t xml:space="preserve">6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autoSpaceDE w:val="0"/>
              <w:jc w:val="both"/>
              <w:rPr>
                <w:rFonts w:ascii="Arial monospaced for SAP" w:hAnsi="Arial monospaced for SAP"/>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организации</w:t>
            </w:r>
            <w:r w:rsidRPr="00084341">
              <w:rPr>
                <w:rFonts w:ascii="Arial monospaced for SAP" w:hAnsi="Arial monospaced for SAP" w:cs="Arial"/>
                <w:sz w:val="20"/>
                <w:szCs w:val="20"/>
              </w:rPr>
              <w:t xml:space="preserve"> </w:t>
            </w:r>
            <w:r w:rsidRPr="00084341">
              <w:rPr>
                <w:rFonts w:cs="Arial"/>
                <w:sz w:val="20"/>
                <w:szCs w:val="20"/>
              </w:rPr>
              <w:t>специалистов</w:t>
            </w:r>
            <w:r w:rsidRPr="00084341">
              <w:rPr>
                <w:rFonts w:ascii="Arial monospaced for SAP" w:hAnsi="Arial monospaced for SAP" w:cs="Arial"/>
                <w:sz w:val="20"/>
                <w:szCs w:val="20"/>
              </w:rPr>
              <w:t xml:space="preserve"> </w:t>
            </w:r>
            <w:r w:rsidRPr="00084341">
              <w:rPr>
                <w:rFonts w:cs="Arial"/>
                <w:sz w:val="20"/>
                <w:szCs w:val="20"/>
              </w:rPr>
              <w:t>сварочного</w:t>
            </w:r>
            <w:r w:rsidRPr="00084341">
              <w:rPr>
                <w:rFonts w:ascii="Arial monospaced for SAP" w:hAnsi="Arial monospaced for SAP" w:cs="Arial"/>
                <w:sz w:val="20"/>
                <w:szCs w:val="20"/>
              </w:rPr>
              <w:t xml:space="preserve"> </w:t>
            </w:r>
            <w:r w:rsidRPr="00084341">
              <w:rPr>
                <w:rFonts w:cs="Arial"/>
                <w:sz w:val="20"/>
                <w:szCs w:val="20"/>
              </w:rPr>
              <w:t>производства</w:t>
            </w:r>
            <w:r w:rsidRPr="00084341">
              <w:rPr>
                <w:rFonts w:ascii="Arial monospaced for SAP" w:hAnsi="Arial monospaced for SAP" w:cs="Arial"/>
                <w:sz w:val="20"/>
                <w:szCs w:val="20"/>
              </w:rPr>
              <w:t xml:space="preserve"> </w:t>
            </w:r>
            <w:r w:rsidRPr="00084341">
              <w:rPr>
                <w:rFonts w:ascii="Arial monospaced for SAP" w:hAnsi="Arial monospaced for SAP"/>
                <w:sz w:val="20"/>
                <w:szCs w:val="20"/>
              </w:rPr>
              <w:t>II</w:t>
            </w:r>
            <w:r w:rsidRPr="00084341">
              <w:rPr>
                <w:rFonts w:ascii="Arial monospaced for SAP" w:hAnsi="Arial monospaced for SAP" w:cs="Arial"/>
                <w:sz w:val="20"/>
                <w:szCs w:val="20"/>
              </w:rPr>
              <w:t xml:space="preserve"> </w:t>
            </w:r>
            <w:r w:rsidRPr="00084341">
              <w:rPr>
                <w:rFonts w:cs="Arial"/>
                <w:sz w:val="20"/>
                <w:szCs w:val="20"/>
              </w:rPr>
              <w:t>уровня</w:t>
            </w:r>
            <w:r w:rsidRPr="00084341">
              <w:rPr>
                <w:rFonts w:ascii="Arial monospaced for SAP" w:hAnsi="Arial monospaced for SAP" w:cs="Arial"/>
                <w:sz w:val="20"/>
                <w:szCs w:val="20"/>
              </w:rPr>
              <w:t xml:space="preserve"> (</w:t>
            </w:r>
            <w:r w:rsidRPr="00084341">
              <w:rPr>
                <w:rFonts w:cs="Arial"/>
                <w:sz w:val="20"/>
                <w:szCs w:val="20"/>
              </w:rPr>
              <w:t>руководители</w:t>
            </w:r>
            <w:r w:rsidRPr="00084341">
              <w:rPr>
                <w:rFonts w:ascii="Arial monospaced for SAP" w:hAnsi="Arial monospaced for SAP" w:cs="Arial"/>
                <w:sz w:val="20"/>
                <w:szCs w:val="20"/>
              </w:rPr>
              <w:t xml:space="preserve"> </w:t>
            </w:r>
            <w:r w:rsidRPr="00084341">
              <w:rPr>
                <w:rFonts w:cs="Arial"/>
                <w:sz w:val="20"/>
                <w:szCs w:val="20"/>
              </w:rPr>
              <w:t>сварочных</w:t>
            </w:r>
            <w:r w:rsidRPr="00084341">
              <w:rPr>
                <w:rFonts w:ascii="Arial monospaced for SAP" w:hAnsi="Arial monospaced for SAP" w:cs="Arial"/>
                <w:sz w:val="20"/>
                <w:szCs w:val="20"/>
              </w:rPr>
              <w:t xml:space="preserve"> </w:t>
            </w:r>
            <w:r w:rsidRPr="00084341">
              <w:rPr>
                <w:rFonts w:cs="Arial"/>
                <w:sz w:val="20"/>
                <w:szCs w:val="20"/>
              </w:rPr>
              <w:t>работ</w:t>
            </w:r>
            <w:r w:rsidRPr="00084341">
              <w:rPr>
                <w:rFonts w:ascii="Arial monospaced for SAP" w:hAnsi="Arial monospaced for SAP" w:cs="Arial"/>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hAnsi="Arial monospaced for SAP"/>
                <w:sz w:val="20"/>
                <w:szCs w:val="20"/>
              </w:rPr>
            </w:pP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отчетов</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прохождении</w:t>
            </w:r>
            <w:r w:rsidRPr="00C01153">
              <w:rPr>
                <w:rFonts w:ascii="Arial monospaced for SAP" w:hAnsi="Arial monospaced for SAP"/>
                <w:sz w:val="20"/>
                <w:szCs w:val="20"/>
              </w:rPr>
              <w:t xml:space="preserve"> </w:t>
            </w:r>
            <w:r w:rsidRPr="00C01153">
              <w:rPr>
                <w:sz w:val="20"/>
                <w:szCs w:val="20"/>
              </w:rPr>
              <w:t>работниками</w:t>
            </w:r>
            <w:r w:rsidRPr="00C01153">
              <w:rPr>
                <w:rFonts w:ascii="Arial monospaced for SAP" w:hAnsi="Arial monospaced for SAP"/>
                <w:sz w:val="20"/>
                <w:szCs w:val="20"/>
              </w:rPr>
              <w:t xml:space="preserve"> </w:t>
            </w:r>
            <w:r w:rsidRPr="00C01153">
              <w:rPr>
                <w:sz w:val="20"/>
                <w:szCs w:val="20"/>
              </w:rPr>
              <w:t>аттестации</w:t>
            </w:r>
            <w:r w:rsidRPr="00C01153">
              <w:rPr>
                <w:rFonts w:ascii="Arial monospaced for SAP" w:hAnsi="Arial monospaced for SAP"/>
                <w:sz w:val="20"/>
                <w:szCs w:val="20"/>
              </w:rPr>
              <w:t xml:space="preserve"> </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чел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yellow"/>
              </w:rPr>
            </w:pPr>
            <w:r w:rsidRPr="00084341">
              <w:rPr>
                <w:rFonts w:ascii="Arial monospaced for SAP" w:hAnsi="Arial monospaced for SAP"/>
                <w:sz w:val="20"/>
                <w:szCs w:val="20"/>
              </w:rPr>
              <w:t xml:space="preserve">2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5.4</w:t>
            </w:r>
          </w:p>
        </w:tc>
        <w:tc>
          <w:tcPr>
            <w:tcW w:w="3760"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jc w:val="both"/>
              <w:rPr>
                <w:rFonts w:ascii="Arial monospaced for SAP" w:hAnsi="Arial monospaced for SAP"/>
                <w:color w:val="0070C0"/>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ответственных</w:t>
            </w:r>
            <w:r w:rsidRPr="00084341">
              <w:rPr>
                <w:rFonts w:ascii="Arial monospaced for SAP" w:hAnsi="Arial monospaced for SAP"/>
                <w:sz w:val="20"/>
                <w:szCs w:val="20"/>
              </w:rPr>
              <w:t xml:space="preserve"> </w:t>
            </w:r>
            <w:r w:rsidRPr="00084341">
              <w:rPr>
                <w:sz w:val="20"/>
                <w:szCs w:val="20"/>
              </w:rPr>
              <w:t>за</w:t>
            </w:r>
            <w:r w:rsidRPr="00084341">
              <w:rPr>
                <w:rFonts w:ascii="Arial monospaced for SAP" w:hAnsi="Arial monospaced for SAP"/>
                <w:sz w:val="20"/>
                <w:szCs w:val="20"/>
              </w:rPr>
              <w:t xml:space="preserve"> </w:t>
            </w:r>
            <w:r w:rsidRPr="00084341">
              <w:rPr>
                <w:sz w:val="20"/>
                <w:szCs w:val="20"/>
              </w:rPr>
              <w:t>организацию</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проведение</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повышенной</w:t>
            </w:r>
            <w:r w:rsidRPr="00084341">
              <w:rPr>
                <w:rFonts w:ascii="Arial monospaced for SAP" w:hAnsi="Arial monospaced for SAP"/>
                <w:sz w:val="20"/>
                <w:szCs w:val="20"/>
              </w:rPr>
              <w:t xml:space="preserve"> </w:t>
            </w:r>
            <w:r w:rsidRPr="00084341">
              <w:rPr>
                <w:sz w:val="20"/>
                <w:szCs w:val="20"/>
              </w:rPr>
              <w:t>опасности</w:t>
            </w:r>
            <w:r w:rsidRPr="00084341">
              <w:rPr>
                <w:rFonts w:ascii="Arial monospaced for SAP" w:hAnsi="Arial monospaced for SAP"/>
                <w:sz w:val="20"/>
                <w:szCs w:val="20"/>
              </w:rPr>
              <w:t xml:space="preserve"> </w:t>
            </w:r>
            <w:r w:rsidRPr="00084341">
              <w:rPr>
                <w:sz w:val="20"/>
                <w:szCs w:val="20"/>
              </w:rPr>
              <w:t>из</w:t>
            </w:r>
            <w:r w:rsidRPr="00084341">
              <w:rPr>
                <w:rFonts w:ascii="Arial monospaced for SAP" w:hAnsi="Arial monospaced for SAP"/>
                <w:sz w:val="20"/>
                <w:szCs w:val="20"/>
              </w:rPr>
              <w:t xml:space="preserve"> </w:t>
            </w:r>
            <w:r w:rsidRPr="00084341">
              <w:rPr>
                <w:sz w:val="20"/>
                <w:szCs w:val="20"/>
              </w:rPr>
              <w:t>числа</w:t>
            </w:r>
            <w:r w:rsidRPr="00084341">
              <w:rPr>
                <w:rFonts w:ascii="Arial monospaced for SAP" w:hAnsi="Arial monospaced for SAP"/>
                <w:sz w:val="20"/>
                <w:szCs w:val="20"/>
              </w:rPr>
              <w:t xml:space="preserve"> </w:t>
            </w:r>
            <w:r w:rsidRPr="00084341">
              <w:rPr>
                <w:sz w:val="20"/>
                <w:szCs w:val="20"/>
              </w:rPr>
              <w:t>ИТР</w:t>
            </w:r>
            <w:r w:rsidRPr="00084341">
              <w:rPr>
                <w:rFonts w:ascii="Arial monospaced for SAP" w:hAnsi="Arial monospaced for SAP"/>
                <w:sz w:val="20"/>
                <w:szCs w:val="20"/>
              </w:rPr>
              <w:t xml:space="preserve"> </w:t>
            </w:r>
            <w:r w:rsidRPr="00084341">
              <w:rPr>
                <w:sz w:val="20"/>
                <w:szCs w:val="20"/>
              </w:rPr>
              <w:t>подрядных</w:t>
            </w:r>
            <w:r w:rsidRPr="00084341">
              <w:rPr>
                <w:rFonts w:ascii="Arial monospaced for SAP" w:hAnsi="Arial monospaced for SAP"/>
                <w:sz w:val="20"/>
                <w:szCs w:val="20"/>
              </w:rPr>
              <w:t xml:space="preserve"> </w:t>
            </w:r>
            <w:r w:rsidRPr="00084341">
              <w:rPr>
                <w:sz w:val="20"/>
                <w:szCs w:val="20"/>
              </w:rPr>
              <w:t>организаций</w:t>
            </w:r>
            <w:r w:rsidRPr="00084341">
              <w:rPr>
                <w:rFonts w:ascii="Arial monospaced for SAP" w:hAnsi="Arial monospaced for SAP"/>
                <w:sz w:val="20"/>
                <w:szCs w:val="20"/>
              </w:rPr>
              <w:t xml:space="preserve">, </w:t>
            </w:r>
            <w:r w:rsidRPr="00084341">
              <w:rPr>
                <w:sz w:val="20"/>
                <w:szCs w:val="20"/>
              </w:rPr>
              <w:t>аттестованных</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области</w:t>
            </w:r>
            <w:r w:rsidRPr="00084341">
              <w:rPr>
                <w:rFonts w:ascii="Arial monospaced for SAP" w:hAnsi="Arial monospaced for SAP"/>
                <w:sz w:val="20"/>
                <w:szCs w:val="20"/>
              </w:rPr>
              <w:t xml:space="preserve"> </w:t>
            </w:r>
            <w:r w:rsidRPr="00084341">
              <w:rPr>
                <w:sz w:val="20"/>
                <w:szCs w:val="20"/>
              </w:rPr>
              <w:t>промышленной</w:t>
            </w:r>
            <w:r w:rsidRPr="00084341">
              <w:rPr>
                <w:rFonts w:ascii="Arial monospaced for SAP" w:hAnsi="Arial monospaced for SAP"/>
                <w:sz w:val="20"/>
                <w:szCs w:val="20"/>
              </w:rPr>
              <w:t xml:space="preserve"> </w:t>
            </w:r>
            <w:r w:rsidRPr="00084341">
              <w:rPr>
                <w:sz w:val="20"/>
                <w:szCs w:val="20"/>
              </w:rPr>
              <w:t>безопасности</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осуществления</w:t>
            </w:r>
            <w:r w:rsidRPr="00084341">
              <w:rPr>
                <w:rFonts w:ascii="Arial monospaced for SAP" w:hAnsi="Arial monospaced for SAP"/>
                <w:sz w:val="20"/>
                <w:szCs w:val="20"/>
              </w:rPr>
              <w:t xml:space="preserve"> </w:t>
            </w:r>
            <w:r w:rsidRPr="00084341">
              <w:rPr>
                <w:sz w:val="20"/>
                <w:szCs w:val="20"/>
              </w:rPr>
              <w:t>деятельности</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опасных</w:t>
            </w:r>
            <w:r w:rsidRPr="00084341">
              <w:rPr>
                <w:rFonts w:ascii="Arial monospaced for SAP" w:hAnsi="Arial monospaced for SAP"/>
                <w:sz w:val="20"/>
                <w:szCs w:val="20"/>
              </w:rPr>
              <w:t xml:space="preserve"> </w:t>
            </w:r>
            <w:r w:rsidRPr="00084341">
              <w:rPr>
                <w:sz w:val="20"/>
                <w:szCs w:val="20"/>
              </w:rPr>
              <w:t>производственных</w:t>
            </w:r>
            <w:r w:rsidRPr="00084341">
              <w:rPr>
                <w:rFonts w:ascii="Arial monospaced for SAP" w:hAnsi="Arial monospaced for SAP"/>
                <w:sz w:val="20"/>
                <w:szCs w:val="20"/>
              </w:rPr>
              <w:t xml:space="preserve"> </w:t>
            </w:r>
            <w:r w:rsidRPr="00084341">
              <w:rPr>
                <w:sz w:val="20"/>
                <w:szCs w:val="20"/>
              </w:rPr>
              <w:t>объектах</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объеме</w:t>
            </w:r>
            <w:r w:rsidRPr="00084341">
              <w:rPr>
                <w:rFonts w:ascii="Arial monospaced for SAP" w:hAnsi="Arial monospaced for SAP"/>
                <w:sz w:val="20"/>
                <w:szCs w:val="20"/>
              </w:rPr>
              <w:t xml:space="preserve"> </w:t>
            </w:r>
            <w:r w:rsidRPr="00084341">
              <w:rPr>
                <w:sz w:val="20"/>
                <w:szCs w:val="20"/>
              </w:rPr>
              <w:t>категорий</w:t>
            </w:r>
            <w:r w:rsidRPr="00084341">
              <w:rPr>
                <w:rFonts w:ascii="Arial monospaced for SAP" w:hAnsi="Arial monospaced for SAP"/>
                <w:sz w:val="20"/>
                <w:szCs w:val="20"/>
              </w:rPr>
              <w:t xml:space="preserve"> </w:t>
            </w:r>
            <w:r w:rsidRPr="00084341">
              <w:rPr>
                <w:sz w:val="20"/>
                <w:szCs w:val="20"/>
              </w:rPr>
              <w:t>А</w:t>
            </w:r>
            <w:r w:rsidRPr="00084341">
              <w:rPr>
                <w:rFonts w:ascii="Arial monospaced for SAP" w:hAnsi="Arial monospaced for SAP"/>
                <w:sz w:val="20"/>
                <w:szCs w:val="20"/>
                <w:vertAlign w:val="subscript"/>
              </w:rPr>
              <w:t>1</w:t>
            </w:r>
            <w:r w:rsidRPr="00084341">
              <w:rPr>
                <w:rFonts w:ascii="Arial monospaced for SAP" w:hAnsi="Arial monospaced for SAP"/>
                <w:sz w:val="20"/>
                <w:szCs w:val="20"/>
              </w:rPr>
              <w:t xml:space="preserve">, </w:t>
            </w:r>
            <w:r w:rsidRPr="00084341">
              <w:rPr>
                <w:sz w:val="20"/>
                <w:szCs w:val="20"/>
              </w:rPr>
              <w:t>Б</w:t>
            </w:r>
            <w:r w:rsidRPr="00084341">
              <w:rPr>
                <w:rFonts w:ascii="Arial monospaced for SAP" w:hAnsi="Arial monospaced for SAP"/>
                <w:sz w:val="20"/>
                <w:szCs w:val="20"/>
                <w:vertAlign w:val="subscript"/>
              </w:rPr>
              <w:t>1.16.</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084341">
            <w:pPr>
              <w:jc w:val="both"/>
              <w:rPr>
                <w:rFonts w:ascii="Arial monospaced for SAP" w:hAnsi="Arial monospaced for SAP"/>
                <w:sz w:val="20"/>
                <w:szCs w:val="20"/>
              </w:rPr>
            </w:pP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свидетельств</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протоколов</w:t>
            </w:r>
            <w:r w:rsidRPr="00C01153">
              <w:rPr>
                <w:rFonts w:ascii="Arial monospaced for SAP" w:hAnsi="Arial monospaced for SAP"/>
                <w:sz w:val="20"/>
                <w:szCs w:val="20"/>
              </w:rPr>
              <w:t xml:space="preserve"> </w:t>
            </w:r>
            <w:r w:rsidRPr="00C01153">
              <w:rPr>
                <w:sz w:val="20"/>
                <w:szCs w:val="20"/>
              </w:rPr>
              <w:t>комиссий</w:t>
            </w:r>
            <w:r w:rsidRPr="00C01153">
              <w:rPr>
                <w:rFonts w:ascii="Arial monospaced for SAP" w:hAnsi="Arial monospaced for SAP"/>
                <w:sz w:val="20"/>
                <w:szCs w:val="20"/>
              </w:rPr>
              <w:t xml:space="preserve"> </w:t>
            </w:r>
            <w:r w:rsidRPr="00C01153">
              <w:rPr>
                <w:sz w:val="20"/>
                <w:szCs w:val="20"/>
              </w:rPr>
              <w:t>об</w:t>
            </w:r>
            <w:r w:rsidRPr="00C01153">
              <w:rPr>
                <w:rFonts w:ascii="Arial monospaced for SAP" w:hAnsi="Arial monospaced for SAP"/>
                <w:sz w:val="20"/>
                <w:szCs w:val="20"/>
              </w:rPr>
              <w:t xml:space="preserve"> </w:t>
            </w:r>
            <w:r w:rsidRPr="00C01153">
              <w:rPr>
                <w:sz w:val="20"/>
                <w:szCs w:val="20"/>
              </w:rPr>
              <w:t>аттестации</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чел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highlight w:val="yellow"/>
              </w:rPr>
            </w:pPr>
            <w:r w:rsidRPr="00084341">
              <w:rPr>
                <w:rFonts w:ascii="Arial monospaced for SAP" w:hAnsi="Arial monospaced for SAP"/>
                <w:sz w:val="20"/>
                <w:szCs w:val="20"/>
              </w:rPr>
              <w:t xml:space="preserve">2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E27382"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5.5</w:t>
            </w:r>
          </w:p>
        </w:tc>
        <w:tc>
          <w:tcPr>
            <w:tcW w:w="3760"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jc w:val="both"/>
              <w:rPr>
                <w:rFonts w:ascii="Arial monospaced for SAP" w:hAnsi="Arial monospaced for SAP"/>
                <w:sz w:val="20"/>
                <w:szCs w:val="20"/>
              </w:rPr>
            </w:pP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мед</w:t>
            </w:r>
            <w:r w:rsidRPr="00084341">
              <w:rPr>
                <w:rFonts w:ascii="Arial monospaced for SAP" w:hAnsi="Arial monospaced for SAP"/>
                <w:sz w:val="20"/>
                <w:szCs w:val="20"/>
              </w:rPr>
              <w:t xml:space="preserve">. </w:t>
            </w:r>
            <w:r w:rsidRPr="00084341">
              <w:rPr>
                <w:sz w:val="20"/>
                <w:szCs w:val="20"/>
              </w:rPr>
              <w:t>службы</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предоставление</w:t>
            </w:r>
            <w:r w:rsidRPr="00084341">
              <w:rPr>
                <w:rFonts w:ascii="Arial monospaced for SAP" w:hAnsi="Arial monospaced for SAP"/>
                <w:sz w:val="20"/>
                <w:szCs w:val="20"/>
              </w:rPr>
              <w:t xml:space="preserve"> </w:t>
            </w:r>
            <w:r w:rsidRPr="00084341">
              <w:rPr>
                <w:sz w:val="20"/>
                <w:szCs w:val="20"/>
              </w:rPr>
              <w:t>гарантийного</w:t>
            </w:r>
            <w:r w:rsidRPr="00084341">
              <w:rPr>
                <w:rFonts w:ascii="Arial monospaced for SAP" w:hAnsi="Arial monospaced for SAP"/>
                <w:sz w:val="20"/>
                <w:szCs w:val="20"/>
              </w:rPr>
              <w:t xml:space="preserve"> </w:t>
            </w:r>
            <w:r w:rsidRPr="00084341">
              <w:rPr>
                <w:sz w:val="20"/>
                <w:szCs w:val="20"/>
              </w:rPr>
              <w:t>письма</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заключенного</w:t>
            </w:r>
            <w:r w:rsidRPr="00084341">
              <w:rPr>
                <w:rFonts w:ascii="Arial monospaced for SAP" w:hAnsi="Arial monospaced for SAP"/>
                <w:sz w:val="20"/>
                <w:szCs w:val="20"/>
              </w:rPr>
              <w:t xml:space="preserve"> </w:t>
            </w:r>
            <w:r w:rsidRPr="00084341">
              <w:rPr>
                <w:sz w:val="20"/>
                <w:szCs w:val="20"/>
              </w:rPr>
              <w:t>договора</w:t>
            </w:r>
            <w:r w:rsidRPr="00084341">
              <w:rPr>
                <w:rFonts w:ascii="Arial monospaced for SAP" w:hAnsi="Arial monospaced for SAP"/>
                <w:sz w:val="20"/>
                <w:szCs w:val="20"/>
              </w:rPr>
              <w:t xml:space="preserve"> </w:t>
            </w:r>
            <w:r w:rsidRPr="00084341">
              <w:rPr>
                <w:sz w:val="20"/>
                <w:szCs w:val="20"/>
              </w:rPr>
              <w:t>с</w:t>
            </w:r>
            <w:r w:rsidRPr="00084341">
              <w:rPr>
                <w:rFonts w:ascii="Arial monospaced for SAP" w:hAnsi="Arial monospaced for SAP"/>
                <w:sz w:val="20"/>
                <w:szCs w:val="20"/>
              </w:rPr>
              <w:t xml:space="preserve"> </w:t>
            </w:r>
            <w:r w:rsidRPr="00084341">
              <w:rPr>
                <w:sz w:val="20"/>
                <w:szCs w:val="20"/>
              </w:rPr>
              <w:t>медицинской</w:t>
            </w:r>
            <w:r w:rsidRPr="00084341">
              <w:rPr>
                <w:rFonts w:ascii="Arial monospaced for SAP" w:hAnsi="Arial monospaced for SAP"/>
                <w:sz w:val="20"/>
                <w:szCs w:val="20"/>
              </w:rPr>
              <w:t xml:space="preserve"> </w:t>
            </w:r>
            <w:r w:rsidRPr="00084341">
              <w:rPr>
                <w:sz w:val="20"/>
                <w:szCs w:val="20"/>
              </w:rPr>
              <w:t>организацией</w:t>
            </w:r>
            <w:r w:rsidRPr="00084341">
              <w:rPr>
                <w:rFonts w:ascii="Arial monospaced for SAP" w:hAnsi="Arial monospaced for SAP"/>
                <w:sz w:val="20"/>
                <w:szCs w:val="20"/>
              </w:rPr>
              <w:t xml:space="preserve"> </w:t>
            </w:r>
            <w:r w:rsidRPr="00084341">
              <w:rPr>
                <w:sz w:val="20"/>
                <w:szCs w:val="20"/>
              </w:rPr>
              <w:t>на</w:t>
            </w:r>
            <w:r w:rsidRPr="00084341">
              <w:rPr>
                <w:rFonts w:ascii="Arial monospaced for SAP" w:hAnsi="Arial monospaced for SAP"/>
                <w:sz w:val="20"/>
                <w:szCs w:val="20"/>
              </w:rPr>
              <w:t xml:space="preserve"> </w:t>
            </w:r>
            <w:r w:rsidRPr="00084341">
              <w:rPr>
                <w:sz w:val="20"/>
                <w:szCs w:val="20"/>
              </w:rPr>
              <w:t>проведение</w:t>
            </w:r>
            <w:r w:rsidRPr="00084341">
              <w:rPr>
                <w:rFonts w:ascii="Arial monospaced for SAP" w:hAnsi="Arial monospaced for SAP"/>
                <w:sz w:val="20"/>
                <w:szCs w:val="20"/>
              </w:rPr>
              <w:t xml:space="preserve"> </w:t>
            </w:r>
            <w:r w:rsidRPr="00084341">
              <w:rPr>
                <w:sz w:val="20"/>
                <w:szCs w:val="20"/>
              </w:rPr>
              <w:t>регулярных</w:t>
            </w:r>
            <w:r w:rsidRPr="00084341">
              <w:rPr>
                <w:rFonts w:ascii="Arial monospaced for SAP" w:hAnsi="Arial monospaced for SAP"/>
                <w:sz w:val="20"/>
                <w:szCs w:val="20"/>
              </w:rPr>
              <w:t xml:space="preserve"> </w:t>
            </w:r>
            <w:r w:rsidRPr="00084341">
              <w:rPr>
                <w:sz w:val="20"/>
                <w:szCs w:val="20"/>
              </w:rPr>
              <w:t>предрейсовых</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послерейсовых</w:t>
            </w:r>
            <w:r w:rsidRPr="00084341">
              <w:rPr>
                <w:rFonts w:ascii="Arial monospaced for SAP" w:hAnsi="Arial monospaced for SAP"/>
                <w:sz w:val="20"/>
                <w:szCs w:val="20"/>
              </w:rPr>
              <w:t xml:space="preserve"> </w:t>
            </w:r>
            <w:r w:rsidRPr="00084341">
              <w:rPr>
                <w:sz w:val="20"/>
                <w:szCs w:val="20"/>
              </w:rPr>
              <w:t>мед</w:t>
            </w:r>
            <w:r w:rsidRPr="00084341">
              <w:rPr>
                <w:rFonts w:ascii="Arial monospaced for SAP" w:hAnsi="Arial monospaced for SAP"/>
                <w:sz w:val="20"/>
                <w:szCs w:val="20"/>
              </w:rPr>
              <w:t xml:space="preserve">. </w:t>
            </w:r>
            <w:r w:rsidRPr="00084341">
              <w:rPr>
                <w:sz w:val="20"/>
                <w:szCs w:val="20"/>
              </w:rPr>
              <w:t>осмотров</w:t>
            </w:r>
            <w:r w:rsidRPr="00084341">
              <w:rPr>
                <w:rFonts w:ascii="Arial monospaced for SAP" w:hAnsi="Arial monospaced for SAP"/>
                <w:sz w:val="20"/>
                <w:szCs w:val="20"/>
              </w:rPr>
              <w:t xml:space="preserve"> </w:t>
            </w:r>
            <w:r w:rsidRPr="00084341">
              <w:rPr>
                <w:sz w:val="20"/>
                <w:szCs w:val="20"/>
              </w:rPr>
              <w:t>водителей</w:t>
            </w:r>
            <w:r w:rsidRPr="00084341">
              <w:rPr>
                <w:rFonts w:ascii="Arial monospaced for SAP" w:hAnsi="Arial monospaced for SAP"/>
                <w:sz w:val="20"/>
                <w:szCs w:val="20"/>
              </w:rPr>
              <w:t xml:space="preserve"> </w:t>
            </w:r>
            <w:r w:rsidRPr="00084341">
              <w:rPr>
                <w:sz w:val="20"/>
                <w:szCs w:val="20"/>
              </w:rPr>
              <w:t>транспортных</w:t>
            </w:r>
            <w:r w:rsidRPr="00084341">
              <w:rPr>
                <w:rFonts w:ascii="Arial monospaced for SAP" w:hAnsi="Arial monospaced for SAP"/>
                <w:sz w:val="20"/>
                <w:szCs w:val="20"/>
              </w:rPr>
              <w:t xml:space="preserve"> </w:t>
            </w:r>
            <w:r w:rsidRPr="00084341">
              <w:rPr>
                <w:sz w:val="20"/>
                <w:szCs w:val="20"/>
              </w:rPr>
              <w:t>средств</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оказание</w:t>
            </w:r>
            <w:r w:rsidRPr="00084341">
              <w:rPr>
                <w:rFonts w:ascii="Arial monospaced for SAP" w:hAnsi="Arial monospaced for SAP"/>
                <w:sz w:val="20"/>
                <w:szCs w:val="20"/>
              </w:rPr>
              <w:t xml:space="preserve"> </w:t>
            </w:r>
            <w:r w:rsidRPr="00084341">
              <w:rPr>
                <w:sz w:val="20"/>
                <w:szCs w:val="20"/>
              </w:rPr>
              <w:t>первой</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медицинской</w:t>
            </w:r>
            <w:r w:rsidRPr="00084341">
              <w:rPr>
                <w:rFonts w:ascii="Arial monospaced for SAP" w:hAnsi="Arial monospaced for SAP"/>
                <w:sz w:val="20"/>
                <w:szCs w:val="20"/>
              </w:rPr>
              <w:t xml:space="preserve"> </w:t>
            </w:r>
            <w:r w:rsidRPr="00084341">
              <w:rPr>
                <w:sz w:val="20"/>
                <w:szCs w:val="20"/>
              </w:rPr>
              <w:t>помощи</w:t>
            </w:r>
            <w:r w:rsidRPr="00084341">
              <w:rPr>
                <w:rFonts w:ascii="Arial monospaced for SAP" w:hAnsi="Arial monospaced for SAP"/>
                <w:sz w:val="20"/>
                <w:szCs w:val="20"/>
              </w:rPr>
              <w:t xml:space="preserve"> </w:t>
            </w:r>
            <w:r w:rsidRPr="00084341">
              <w:rPr>
                <w:sz w:val="20"/>
                <w:szCs w:val="20"/>
              </w:rPr>
              <w:t>работникам</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tcPr>
          <w:p w:rsidR="00084341" w:rsidRPr="00C01153" w:rsidRDefault="00084341" w:rsidP="00EF3ADB">
            <w:pPr>
              <w:rPr>
                <w:rFonts w:ascii="Arial monospaced for SAP" w:hAnsi="Arial monospaced for SAP"/>
                <w:sz w:val="20"/>
                <w:szCs w:val="20"/>
              </w:rPr>
            </w:pPr>
            <w:r w:rsidRPr="00C01153">
              <w:rPr>
                <w:rFonts w:cs="Arial"/>
                <w:sz w:val="20"/>
                <w:szCs w:val="20"/>
              </w:rPr>
              <w:t>Справка</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наличии</w:t>
            </w:r>
            <w:r w:rsidRPr="00C01153">
              <w:rPr>
                <w:rFonts w:ascii="Arial monospaced for SAP" w:hAnsi="Arial monospaced for SAP" w:cs="Arial"/>
                <w:sz w:val="20"/>
                <w:szCs w:val="20"/>
              </w:rPr>
              <w:t xml:space="preserve"> </w:t>
            </w:r>
            <w:r w:rsidRPr="00C01153">
              <w:rPr>
                <w:rFonts w:cs="Arial"/>
                <w:sz w:val="20"/>
                <w:szCs w:val="20"/>
              </w:rPr>
              <w:t>мед</w:t>
            </w:r>
            <w:r w:rsidRPr="00C01153">
              <w:rPr>
                <w:rFonts w:ascii="Arial monospaced for SAP" w:hAnsi="Arial monospaced for SAP" w:cs="Arial"/>
                <w:sz w:val="20"/>
                <w:szCs w:val="20"/>
              </w:rPr>
              <w:t>.</w:t>
            </w:r>
            <w:r w:rsidRPr="00C01153">
              <w:rPr>
                <w:rFonts w:cs="Arial"/>
                <w:sz w:val="20"/>
                <w:szCs w:val="20"/>
              </w:rPr>
              <w:t>службы</w:t>
            </w:r>
            <w:r w:rsidRPr="00C01153">
              <w:rPr>
                <w:rFonts w:ascii="Arial monospaced for SAP" w:hAnsi="Arial monospaced for SAP" w:cs="Arial"/>
                <w:sz w:val="20"/>
                <w:szCs w:val="20"/>
              </w:rPr>
              <w:t xml:space="preserve">  </w:t>
            </w:r>
            <w:r w:rsidRPr="00C01153">
              <w:rPr>
                <w:rFonts w:cs="Arial"/>
                <w:sz w:val="20"/>
                <w:szCs w:val="20"/>
              </w:rPr>
              <w:t>или</w:t>
            </w:r>
            <w:r w:rsidRPr="00C01153">
              <w:rPr>
                <w:rFonts w:ascii="Arial monospaced for SAP" w:hAnsi="Arial monospaced for SAP" w:cs="Arial"/>
                <w:sz w:val="20"/>
                <w:szCs w:val="20"/>
              </w:rPr>
              <w:t xml:space="preserve"> </w:t>
            </w:r>
            <w:r w:rsidRPr="00C01153">
              <w:rPr>
                <w:rFonts w:cs="Arial"/>
                <w:sz w:val="20"/>
                <w:szCs w:val="20"/>
              </w:rPr>
              <w:t>гарантийное</w:t>
            </w:r>
            <w:r w:rsidRPr="00C01153">
              <w:rPr>
                <w:rFonts w:ascii="Arial monospaced for SAP" w:hAnsi="Arial monospaced for SAP" w:cs="Arial"/>
                <w:sz w:val="20"/>
                <w:szCs w:val="20"/>
              </w:rPr>
              <w:t xml:space="preserve"> </w:t>
            </w:r>
            <w:r w:rsidRPr="00C01153">
              <w:rPr>
                <w:rFonts w:cs="Arial"/>
                <w:sz w:val="20"/>
                <w:szCs w:val="20"/>
              </w:rPr>
              <w:t>письмо</w:t>
            </w:r>
            <w:r w:rsidRPr="00C01153">
              <w:rPr>
                <w:rFonts w:ascii="Arial monospaced for SAP" w:hAnsi="Arial monospaced for SAP" w:cs="Arial"/>
                <w:sz w:val="20"/>
                <w:szCs w:val="20"/>
              </w:rPr>
              <w:t xml:space="preserve"> </w:t>
            </w:r>
            <w:r w:rsidRPr="00C01153">
              <w:rPr>
                <w:rFonts w:cs="Arial"/>
                <w:sz w:val="20"/>
                <w:szCs w:val="20"/>
              </w:rPr>
              <w:t>за</w:t>
            </w:r>
            <w:r w:rsidRPr="00C01153">
              <w:rPr>
                <w:rFonts w:ascii="Arial monospaced for SAP" w:hAnsi="Arial monospaced for SAP" w:cs="Arial"/>
                <w:sz w:val="20"/>
                <w:szCs w:val="20"/>
              </w:rPr>
              <w:t xml:space="preserve"> </w:t>
            </w:r>
            <w:r w:rsidRPr="00C01153">
              <w:rPr>
                <w:rFonts w:cs="Arial"/>
                <w:sz w:val="20"/>
                <w:szCs w:val="20"/>
              </w:rPr>
              <w:t>подписью</w:t>
            </w:r>
            <w:r w:rsidRPr="00C01153">
              <w:rPr>
                <w:rFonts w:ascii="Arial monospaced for SAP" w:hAnsi="Arial monospaced for SAP" w:cs="Arial"/>
                <w:sz w:val="20"/>
                <w:szCs w:val="20"/>
              </w:rPr>
              <w:t xml:space="preserve"> </w:t>
            </w:r>
            <w:r w:rsidRPr="00C01153">
              <w:rPr>
                <w:rFonts w:cs="Arial"/>
                <w:sz w:val="20"/>
                <w:szCs w:val="20"/>
              </w:rPr>
              <w:t>руководителя</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заключении</w:t>
            </w:r>
            <w:r w:rsidRPr="00C01153">
              <w:rPr>
                <w:rFonts w:ascii="Arial monospaced for SAP" w:hAnsi="Arial monospaced for SAP" w:cs="Arial"/>
                <w:sz w:val="20"/>
                <w:szCs w:val="20"/>
              </w:rPr>
              <w:t xml:space="preserve"> </w:t>
            </w:r>
            <w:r w:rsidRPr="00C01153">
              <w:rPr>
                <w:rFonts w:cs="Arial"/>
                <w:sz w:val="20"/>
                <w:szCs w:val="20"/>
              </w:rPr>
              <w:t>договора</w:t>
            </w:r>
            <w:r w:rsidRPr="00C01153">
              <w:rPr>
                <w:rFonts w:ascii="Arial monospaced for SAP" w:hAnsi="Arial monospaced for SAP" w:cs="Arial"/>
                <w:sz w:val="20"/>
                <w:szCs w:val="20"/>
              </w:rPr>
              <w:t xml:space="preserve"> </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E27382"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5.6</w:t>
            </w:r>
          </w:p>
        </w:tc>
        <w:tc>
          <w:tcPr>
            <w:tcW w:w="3760"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jc w:val="both"/>
              <w:rPr>
                <w:rFonts w:ascii="Arial monospaced for SAP" w:hAnsi="Arial monospaced for SAP"/>
                <w:sz w:val="20"/>
                <w:szCs w:val="20"/>
              </w:rPr>
            </w:pPr>
            <w:r w:rsidRPr="00084341">
              <w:rPr>
                <w:sz w:val="20"/>
                <w:szCs w:val="20"/>
              </w:rPr>
              <w:t>Организация</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проведение</w:t>
            </w:r>
            <w:r w:rsidRPr="00084341">
              <w:rPr>
                <w:rFonts w:ascii="Arial monospaced for SAP" w:hAnsi="Arial monospaced for SAP"/>
                <w:sz w:val="20"/>
                <w:szCs w:val="20"/>
              </w:rPr>
              <w:t xml:space="preserve"> </w:t>
            </w:r>
            <w:r w:rsidRPr="00084341">
              <w:rPr>
                <w:sz w:val="20"/>
                <w:szCs w:val="20"/>
              </w:rPr>
              <w:t>медицинских</w:t>
            </w:r>
            <w:r w:rsidRPr="00084341">
              <w:rPr>
                <w:rFonts w:ascii="Arial monospaced for SAP" w:hAnsi="Arial monospaced for SAP"/>
                <w:sz w:val="20"/>
                <w:szCs w:val="20"/>
              </w:rPr>
              <w:t xml:space="preserve"> </w:t>
            </w:r>
            <w:r w:rsidRPr="00084341">
              <w:rPr>
                <w:sz w:val="20"/>
                <w:szCs w:val="20"/>
              </w:rPr>
              <w:t>осмотров</w:t>
            </w:r>
            <w:r w:rsidRPr="00084341">
              <w:rPr>
                <w:rFonts w:ascii="Arial monospaced for SAP" w:hAnsi="Arial monospaced for SAP"/>
                <w:sz w:val="20"/>
                <w:szCs w:val="20"/>
              </w:rPr>
              <w:t xml:space="preserve"> </w:t>
            </w:r>
            <w:r w:rsidRPr="00084341">
              <w:rPr>
                <w:sz w:val="20"/>
                <w:szCs w:val="20"/>
              </w:rPr>
              <w:t>привлекаемого</w:t>
            </w:r>
            <w:r w:rsidRPr="00084341">
              <w:rPr>
                <w:rFonts w:ascii="Arial monospaced for SAP" w:hAnsi="Arial monospaced for SAP"/>
                <w:sz w:val="20"/>
                <w:szCs w:val="20"/>
              </w:rPr>
              <w:t xml:space="preserve"> </w:t>
            </w:r>
            <w:r w:rsidRPr="00084341">
              <w:rPr>
                <w:sz w:val="20"/>
                <w:szCs w:val="20"/>
              </w:rPr>
              <w:t>персонала</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tcPr>
          <w:p w:rsidR="00084341" w:rsidRPr="00C01153" w:rsidRDefault="00084341" w:rsidP="00EF3ADB">
            <w:pPr>
              <w:rPr>
                <w:rFonts w:ascii="Arial monospaced for SAP" w:hAnsi="Arial monospaced for SAP"/>
                <w:sz w:val="20"/>
                <w:szCs w:val="20"/>
              </w:rPr>
            </w:pP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документов</w:t>
            </w:r>
            <w:r w:rsidRPr="00C01153">
              <w:rPr>
                <w:rFonts w:ascii="Arial monospaced for SAP" w:hAnsi="Arial monospaced for SAP"/>
                <w:sz w:val="20"/>
                <w:szCs w:val="20"/>
              </w:rPr>
              <w:t xml:space="preserve">, </w:t>
            </w:r>
            <w:r w:rsidRPr="00C01153">
              <w:rPr>
                <w:sz w:val="20"/>
                <w:szCs w:val="20"/>
              </w:rPr>
              <w:t>подтверждающих</w:t>
            </w:r>
            <w:r w:rsidRPr="00C01153">
              <w:rPr>
                <w:rFonts w:ascii="Arial monospaced for SAP" w:hAnsi="Arial monospaced for SAP"/>
                <w:sz w:val="20"/>
                <w:szCs w:val="20"/>
              </w:rPr>
              <w:t xml:space="preserve"> </w:t>
            </w:r>
            <w:r w:rsidRPr="00C01153">
              <w:rPr>
                <w:sz w:val="20"/>
                <w:szCs w:val="20"/>
              </w:rPr>
              <w:t>наличие</w:t>
            </w:r>
            <w:r w:rsidRPr="00C01153">
              <w:rPr>
                <w:rFonts w:ascii="Arial monospaced for SAP" w:hAnsi="Arial monospaced for SAP"/>
                <w:sz w:val="20"/>
                <w:szCs w:val="20"/>
              </w:rPr>
              <w:t xml:space="preserve"> </w:t>
            </w:r>
            <w:r w:rsidRPr="00C01153">
              <w:rPr>
                <w:sz w:val="20"/>
                <w:szCs w:val="20"/>
              </w:rPr>
              <w:t>договорных</w:t>
            </w:r>
            <w:r w:rsidRPr="00C01153">
              <w:rPr>
                <w:rFonts w:ascii="Arial monospaced for SAP" w:hAnsi="Arial monospaced for SAP"/>
                <w:sz w:val="20"/>
                <w:szCs w:val="20"/>
              </w:rPr>
              <w:t xml:space="preserve"> </w:t>
            </w:r>
            <w:r w:rsidRPr="00C01153">
              <w:rPr>
                <w:sz w:val="20"/>
                <w:szCs w:val="20"/>
              </w:rPr>
              <w:t>отношений</w:t>
            </w:r>
            <w:r w:rsidRPr="00C01153">
              <w:rPr>
                <w:rFonts w:ascii="Arial monospaced for SAP" w:hAnsi="Arial monospaced for SAP"/>
                <w:sz w:val="20"/>
                <w:szCs w:val="20"/>
              </w:rPr>
              <w:t xml:space="preserve">, </w:t>
            </w:r>
            <w:r w:rsidRPr="00C01153">
              <w:rPr>
                <w:sz w:val="20"/>
                <w:szCs w:val="20"/>
              </w:rPr>
              <w:t>графиков</w:t>
            </w:r>
            <w:r w:rsidRPr="00C01153">
              <w:rPr>
                <w:rFonts w:ascii="Arial monospaced for SAP" w:hAnsi="Arial monospaced for SAP"/>
                <w:sz w:val="20"/>
                <w:szCs w:val="20"/>
              </w:rPr>
              <w:t xml:space="preserve">, </w:t>
            </w:r>
            <w:r w:rsidRPr="00C01153">
              <w:rPr>
                <w:sz w:val="20"/>
                <w:szCs w:val="20"/>
              </w:rPr>
              <w:t>перечней</w:t>
            </w:r>
            <w:r w:rsidRPr="00C01153">
              <w:rPr>
                <w:rFonts w:ascii="Arial monospaced for SAP" w:hAnsi="Arial monospaced for SAP"/>
                <w:sz w:val="20"/>
                <w:szCs w:val="20"/>
              </w:rPr>
              <w:t xml:space="preserve"> </w:t>
            </w:r>
            <w:r w:rsidRPr="00C01153">
              <w:rPr>
                <w:sz w:val="20"/>
                <w:szCs w:val="20"/>
              </w:rPr>
              <w:t>и</w:t>
            </w:r>
            <w:r w:rsidRPr="00C01153">
              <w:rPr>
                <w:rFonts w:ascii="Arial monospaced for SAP" w:hAnsi="Arial monospaced for SAP"/>
                <w:sz w:val="20"/>
                <w:szCs w:val="20"/>
              </w:rPr>
              <w:t xml:space="preserve"> </w:t>
            </w:r>
            <w:r w:rsidRPr="00C01153">
              <w:rPr>
                <w:sz w:val="20"/>
                <w:szCs w:val="20"/>
              </w:rPr>
              <w:t>заключительных</w:t>
            </w:r>
            <w:r w:rsidRPr="00C01153">
              <w:rPr>
                <w:rFonts w:ascii="Arial monospaced for SAP" w:hAnsi="Arial monospaced for SAP"/>
                <w:sz w:val="20"/>
                <w:szCs w:val="20"/>
              </w:rPr>
              <w:t xml:space="preserve"> </w:t>
            </w:r>
            <w:r w:rsidRPr="00C01153">
              <w:rPr>
                <w:sz w:val="20"/>
                <w:szCs w:val="20"/>
              </w:rPr>
              <w:t>актов</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E27382"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5.7</w:t>
            </w:r>
          </w:p>
        </w:tc>
        <w:tc>
          <w:tcPr>
            <w:tcW w:w="3760"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jc w:val="both"/>
              <w:rPr>
                <w:rFonts w:ascii="Arial monospaced for SAP" w:hAnsi="Arial monospaced for SAP"/>
                <w:sz w:val="20"/>
                <w:szCs w:val="20"/>
              </w:rPr>
            </w:pPr>
            <w:r w:rsidRPr="00084341">
              <w:rPr>
                <w:sz w:val="20"/>
                <w:szCs w:val="20"/>
              </w:rPr>
              <w:t>Организация</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проведение</w:t>
            </w:r>
            <w:r w:rsidRPr="00084341">
              <w:rPr>
                <w:rFonts w:ascii="Arial monospaced for SAP" w:hAnsi="Arial monospaced for SAP"/>
                <w:sz w:val="20"/>
                <w:szCs w:val="20"/>
              </w:rPr>
              <w:t xml:space="preserve"> </w:t>
            </w:r>
            <w:r w:rsidRPr="00084341">
              <w:rPr>
                <w:sz w:val="20"/>
                <w:szCs w:val="20"/>
              </w:rPr>
              <w:t>контрольно</w:t>
            </w:r>
            <w:r w:rsidRPr="00084341">
              <w:rPr>
                <w:rFonts w:ascii="Arial monospaced for SAP" w:hAnsi="Arial monospaced for SAP"/>
                <w:sz w:val="20"/>
                <w:szCs w:val="20"/>
              </w:rPr>
              <w:t>-</w:t>
            </w:r>
            <w:r w:rsidRPr="00084341">
              <w:rPr>
                <w:sz w:val="20"/>
                <w:szCs w:val="20"/>
              </w:rPr>
              <w:t>профилактических</w:t>
            </w:r>
            <w:r w:rsidRPr="00084341">
              <w:rPr>
                <w:rFonts w:ascii="Arial monospaced for SAP" w:hAnsi="Arial monospaced for SAP"/>
                <w:sz w:val="20"/>
                <w:szCs w:val="20"/>
              </w:rPr>
              <w:t xml:space="preserve"> </w:t>
            </w:r>
            <w:r w:rsidRPr="00084341">
              <w:rPr>
                <w:sz w:val="20"/>
                <w:szCs w:val="20"/>
              </w:rPr>
              <w:t>проверок</w:t>
            </w:r>
            <w:r w:rsidRPr="00084341">
              <w:rPr>
                <w:rFonts w:ascii="Arial monospaced for SAP" w:hAnsi="Arial monospaced for SAP"/>
                <w:sz w:val="20"/>
                <w:szCs w:val="20"/>
              </w:rPr>
              <w:t xml:space="preserve"> </w:t>
            </w:r>
            <w:r w:rsidRPr="00084341">
              <w:rPr>
                <w:sz w:val="20"/>
                <w:szCs w:val="20"/>
              </w:rPr>
              <w:t>соблюдения</w:t>
            </w:r>
            <w:r w:rsidRPr="00084341">
              <w:rPr>
                <w:rFonts w:ascii="Arial monospaced for SAP" w:hAnsi="Arial monospaced for SAP"/>
                <w:sz w:val="20"/>
                <w:szCs w:val="20"/>
              </w:rPr>
              <w:t xml:space="preserve"> </w:t>
            </w:r>
            <w:r w:rsidRPr="00084341">
              <w:rPr>
                <w:sz w:val="20"/>
                <w:szCs w:val="20"/>
              </w:rPr>
              <w:t>требований</w:t>
            </w:r>
            <w:r w:rsidRPr="00084341">
              <w:rPr>
                <w:rFonts w:ascii="Arial monospaced for SAP" w:hAnsi="Arial monospaced for SAP"/>
                <w:sz w:val="20"/>
                <w:szCs w:val="20"/>
              </w:rPr>
              <w:t xml:space="preserve"> </w:t>
            </w:r>
            <w:r w:rsidRPr="00084341">
              <w:rPr>
                <w:sz w:val="20"/>
                <w:szCs w:val="20"/>
              </w:rPr>
              <w:t>по</w:t>
            </w:r>
            <w:r w:rsidRPr="00084341">
              <w:rPr>
                <w:rFonts w:ascii="Arial monospaced for SAP" w:hAnsi="Arial monospaced for SAP"/>
                <w:sz w:val="20"/>
                <w:szCs w:val="20"/>
              </w:rPr>
              <w:t xml:space="preserve"> </w:t>
            </w:r>
            <w:r w:rsidRPr="00084341">
              <w:rPr>
                <w:sz w:val="20"/>
                <w:szCs w:val="20"/>
              </w:rPr>
              <w:t>охране</w:t>
            </w:r>
            <w:r w:rsidRPr="00084341">
              <w:rPr>
                <w:rFonts w:ascii="Arial monospaced for SAP" w:hAnsi="Arial monospaced for SAP"/>
                <w:sz w:val="20"/>
                <w:szCs w:val="20"/>
              </w:rPr>
              <w:t xml:space="preserve"> </w:t>
            </w:r>
            <w:r w:rsidRPr="00084341">
              <w:rPr>
                <w:sz w:val="20"/>
                <w:szCs w:val="20"/>
              </w:rPr>
              <w:t>труда</w:t>
            </w:r>
            <w:r w:rsidRPr="00084341">
              <w:rPr>
                <w:rFonts w:ascii="Arial monospaced for SAP" w:hAnsi="Arial monospaced for SAP"/>
                <w:sz w:val="20"/>
                <w:szCs w:val="20"/>
              </w:rPr>
              <w:t xml:space="preserve">, </w:t>
            </w:r>
            <w:r w:rsidRPr="00084341">
              <w:rPr>
                <w:sz w:val="20"/>
                <w:szCs w:val="20"/>
              </w:rPr>
              <w:t>промышленной</w:t>
            </w:r>
            <w:r w:rsidRPr="00084341">
              <w:rPr>
                <w:rFonts w:ascii="Arial monospaced for SAP" w:hAnsi="Arial monospaced for SAP"/>
                <w:sz w:val="20"/>
                <w:szCs w:val="20"/>
              </w:rPr>
              <w:t xml:space="preserve">, </w:t>
            </w:r>
            <w:r w:rsidRPr="00084341">
              <w:rPr>
                <w:sz w:val="20"/>
                <w:szCs w:val="20"/>
              </w:rPr>
              <w:t>пожарной</w:t>
            </w:r>
            <w:r w:rsidRPr="00084341">
              <w:rPr>
                <w:rFonts w:ascii="Arial monospaced for SAP" w:hAnsi="Arial monospaced for SAP"/>
                <w:sz w:val="20"/>
                <w:szCs w:val="20"/>
              </w:rPr>
              <w:t xml:space="preserve">, </w:t>
            </w:r>
            <w:r w:rsidRPr="00084341">
              <w:rPr>
                <w:sz w:val="20"/>
                <w:szCs w:val="20"/>
              </w:rPr>
              <w:t>экологической</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транспортной</w:t>
            </w:r>
            <w:r w:rsidRPr="00084341">
              <w:rPr>
                <w:rFonts w:ascii="Arial monospaced for SAP" w:hAnsi="Arial monospaced for SAP"/>
                <w:sz w:val="20"/>
                <w:szCs w:val="20"/>
              </w:rPr>
              <w:t xml:space="preserve"> </w:t>
            </w:r>
            <w:r w:rsidRPr="00084341">
              <w:rPr>
                <w:sz w:val="20"/>
                <w:szCs w:val="20"/>
              </w:rPr>
              <w:t>безопасности</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tcPr>
          <w:p w:rsidR="00084341" w:rsidRPr="00C01153" w:rsidRDefault="00084341" w:rsidP="00EF3ADB">
            <w:pPr>
              <w:rPr>
                <w:rFonts w:ascii="Arial monospaced for SAP" w:hAnsi="Arial monospaced for SAP"/>
                <w:sz w:val="20"/>
                <w:szCs w:val="20"/>
              </w:rPr>
            </w:pP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документов</w:t>
            </w:r>
            <w:r w:rsidRPr="00C01153">
              <w:rPr>
                <w:rFonts w:ascii="Arial monospaced for SAP" w:hAnsi="Arial monospaced for SAP"/>
                <w:sz w:val="20"/>
                <w:szCs w:val="20"/>
              </w:rPr>
              <w:t xml:space="preserve">, </w:t>
            </w:r>
            <w:r w:rsidRPr="00C01153">
              <w:rPr>
                <w:sz w:val="20"/>
                <w:szCs w:val="20"/>
              </w:rPr>
              <w:t>подтверждающих</w:t>
            </w:r>
            <w:r w:rsidRPr="00C01153">
              <w:rPr>
                <w:rFonts w:ascii="Arial monospaced for SAP" w:hAnsi="Arial monospaced for SAP"/>
                <w:sz w:val="20"/>
                <w:szCs w:val="20"/>
              </w:rPr>
              <w:t xml:space="preserve"> </w:t>
            </w:r>
            <w:r w:rsidRPr="00C01153">
              <w:rPr>
                <w:sz w:val="20"/>
                <w:szCs w:val="20"/>
              </w:rPr>
              <w:t>проведение</w:t>
            </w:r>
            <w:r w:rsidRPr="00C01153">
              <w:rPr>
                <w:rFonts w:ascii="Arial monospaced for SAP" w:hAnsi="Arial monospaced for SAP"/>
                <w:sz w:val="20"/>
                <w:szCs w:val="20"/>
              </w:rPr>
              <w:t xml:space="preserve"> </w:t>
            </w:r>
            <w:r w:rsidRPr="00C01153">
              <w:rPr>
                <w:sz w:val="20"/>
                <w:szCs w:val="20"/>
              </w:rPr>
              <w:t>проверок</w:t>
            </w:r>
            <w:r w:rsidRPr="00C01153">
              <w:rPr>
                <w:rFonts w:ascii="Arial monospaced for SAP" w:hAnsi="Arial monospaced for SAP"/>
                <w:sz w:val="20"/>
                <w:szCs w:val="20"/>
              </w:rPr>
              <w:t xml:space="preserve">, </w:t>
            </w:r>
            <w:r w:rsidRPr="00C01153">
              <w:rPr>
                <w:sz w:val="20"/>
                <w:szCs w:val="20"/>
              </w:rPr>
              <w:t>их</w:t>
            </w:r>
            <w:r w:rsidRPr="00C01153">
              <w:rPr>
                <w:rFonts w:ascii="Arial monospaced for SAP" w:hAnsi="Arial monospaced for SAP"/>
                <w:sz w:val="20"/>
                <w:szCs w:val="20"/>
              </w:rPr>
              <w:t xml:space="preserve"> </w:t>
            </w:r>
            <w:r w:rsidRPr="00C01153">
              <w:rPr>
                <w:sz w:val="20"/>
                <w:szCs w:val="20"/>
              </w:rPr>
              <w:t>графиков</w:t>
            </w:r>
            <w:r w:rsidRPr="00C01153">
              <w:rPr>
                <w:rFonts w:ascii="Arial monospaced for SAP" w:hAnsi="Arial monospaced for SAP"/>
                <w:sz w:val="20"/>
                <w:szCs w:val="20"/>
              </w:rPr>
              <w:t xml:space="preserve">,  </w:t>
            </w:r>
            <w:r w:rsidRPr="00C01153">
              <w:rPr>
                <w:sz w:val="20"/>
                <w:szCs w:val="20"/>
              </w:rPr>
              <w:t>актов</w:t>
            </w:r>
            <w:r w:rsidRPr="00C01153">
              <w:rPr>
                <w:rFonts w:ascii="Arial monospaced for SAP" w:hAnsi="Arial monospaced for SAP"/>
                <w:sz w:val="20"/>
                <w:szCs w:val="20"/>
              </w:rPr>
              <w:t xml:space="preserve"> </w:t>
            </w:r>
            <w:r w:rsidRPr="00C01153">
              <w:rPr>
                <w:sz w:val="20"/>
                <w:szCs w:val="20"/>
              </w:rPr>
              <w:t>по</w:t>
            </w:r>
            <w:r w:rsidRPr="00C01153">
              <w:rPr>
                <w:rFonts w:ascii="Arial monospaced for SAP" w:hAnsi="Arial monospaced for SAP"/>
                <w:sz w:val="20"/>
                <w:szCs w:val="20"/>
              </w:rPr>
              <w:t xml:space="preserve"> </w:t>
            </w:r>
            <w:r w:rsidRPr="00C01153">
              <w:rPr>
                <w:sz w:val="20"/>
                <w:szCs w:val="20"/>
              </w:rPr>
              <w:t>итогам</w:t>
            </w:r>
            <w:r w:rsidRPr="00C01153">
              <w:rPr>
                <w:rFonts w:ascii="Arial monospaced for SAP" w:hAnsi="Arial monospaced for SAP"/>
                <w:sz w:val="20"/>
                <w:szCs w:val="20"/>
              </w:rPr>
              <w:t xml:space="preserve"> </w:t>
            </w:r>
            <w:r w:rsidRPr="00C01153">
              <w:rPr>
                <w:sz w:val="20"/>
                <w:szCs w:val="20"/>
              </w:rPr>
              <w:t>проверок</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E77012" w:rsidTr="00084341">
        <w:trPr>
          <w:trHeight w:val="67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6</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eastAsia="Calibri" w:hAnsi="Arial monospaced for SAP" w:cs="Arial"/>
                <w:sz w:val="20"/>
                <w:szCs w:val="20"/>
              </w:rPr>
            </w:pPr>
            <w:r w:rsidRPr="00084341">
              <w:rPr>
                <w:rFonts w:cs="Arial"/>
                <w:sz w:val="20"/>
                <w:szCs w:val="20"/>
              </w:rPr>
              <w:t>Требования</w:t>
            </w:r>
            <w:r w:rsidRPr="00084341">
              <w:rPr>
                <w:rFonts w:ascii="Arial monospaced for SAP" w:hAnsi="Arial monospaced for SAP" w:cs="Arial"/>
                <w:sz w:val="20"/>
                <w:szCs w:val="20"/>
              </w:rPr>
              <w:t xml:space="preserve"> </w:t>
            </w:r>
            <w:r w:rsidRPr="00084341">
              <w:rPr>
                <w:rFonts w:cs="Arial"/>
                <w:sz w:val="20"/>
                <w:szCs w:val="20"/>
              </w:rPr>
              <w:t>по</w:t>
            </w:r>
            <w:r w:rsidRPr="00084341">
              <w:rPr>
                <w:rFonts w:ascii="Arial monospaced for SAP" w:hAnsi="Arial monospaced for SAP" w:cs="Arial"/>
                <w:sz w:val="20"/>
                <w:szCs w:val="20"/>
              </w:rPr>
              <w:t xml:space="preserve"> </w:t>
            </w:r>
            <w:r w:rsidRPr="00084341">
              <w:rPr>
                <w:rFonts w:cs="Arial"/>
                <w:sz w:val="20"/>
                <w:szCs w:val="20"/>
              </w:rPr>
              <w:t>сварочным</w:t>
            </w:r>
            <w:r w:rsidRPr="00084341">
              <w:rPr>
                <w:rFonts w:ascii="Arial monospaced for SAP" w:hAnsi="Arial monospaced for SAP" w:cs="Arial"/>
                <w:sz w:val="20"/>
                <w:szCs w:val="20"/>
              </w:rPr>
              <w:t xml:space="preserve"> </w:t>
            </w:r>
            <w:r w:rsidRPr="00084341">
              <w:rPr>
                <w:rFonts w:cs="Arial"/>
                <w:sz w:val="20"/>
                <w:szCs w:val="20"/>
              </w:rPr>
              <w:t>работам</w:t>
            </w:r>
            <w:r w:rsidRPr="00084341">
              <w:rPr>
                <w:rFonts w:ascii="Arial monospaced for SAP" w:hAnsi="Arial monospaced for SAP" w:cs="Arial"/>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eastAsia="Calibri" w:hAnsi="Arial monospaced for SAP"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cs="Arial"/>
                <w:sz w:val="20"/>
                <w:szCs w:val="20"/>
              </w:rPr>
            </w:pP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lastRenderedPageBreak/>
              <w:t>6.1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cs="Arial"/>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у</w:t>
            </w:r>
            <w:r w:rsidRPr="00084341">
              <w:rPr>
                <w:rFonts w:ascii="Arial monospaced for SAP" w:hAnsi="Arial monospaced for SAP" w:cs="Arial"/>
                <w:sz w:val="20"/>
                <w:szCs w:val="20"/>
              </w:rPr>
              <w:t xml:space="preserve"> </w:t>
            </w:r>
            <w:r w:rsidRPr="00084341">
              <w:rPr>
                <w:rFonts w:cs="Arial"/>
                <w:sz w:val="20"/>
                <w:szCs w:val="20"/>
              </w:rPr>
              <w:t>организации</w:t>
            </w:r>
            <w:r w:rsidRPr="00084341">
              <w:rPr>
                <w:rFonts w:ascii="Arial monospaced for SAP" w:hAnsi="Arial monospaced for SAP" w:cs="Arial"/>
                <w:sz w:val="20"/>
                <w:szCs w:val="20"/>
              </w:rPr>
              <w:t xml:space="preserve"> «</w:t>
            </w:r>
            <w:r w:rsidRPr="00084341">
              <w:rPr>
                <w:rFonts w:cs="Arial"/>
                <w:sz w:val="20"/>
                <w:szCs w:val="20"/>
              </w:rPr>
              <w:t>Свидетельства</w:t>
            </w:r>
            <w:r w:rsidRPr="00084341">
              <w:rPr>
                <w:rFonts w:ascii="Arial monospaced for SAP" w:hAnsi="Arial monospaced for SAP" w:cs="Arial"/>
                <w:sz w:val="20"/>
                <w:szCs w:val="20"/>
              </w:rPr>
              <w:t xml:space="preserve"> </w:t>
            </w:r>
            <w:r w:rsidRPr="00084341">
              <w:rPr>
                <w:rFonts w:cs="Arial"/>
                <w:sz w:val="20"/>
                <w:szCs w:val="20"/>
              </w:rPr>
              <w:t>о</w:t>
            </w:r>
            <w:r w:rsidRPr="00084341">
              <w:rPr>
                <w:rFonts w:ascii="Arial monospaced for SAP" w:hAnsi="Arial monospaced for SAP" w:cs="Arial"/>
                <w:sz w:val="20"/>
                <w:szCs w:val="20"/>
              </w:rPr>
              <w:t xml:space="preserve"> </w:t>
            </w:r>
            <w:r w:rsidRPr="00084341">
              <w:rPr>
                <w:rFonts w:cs="Arial"/>
                <w:sz w:val="20"/>
                <w:szCs w:val="20"/>
              </w:rPr>
              <w:t>производственной</w:t>
            </w:r>
            <w:r w:rsidRPr="00084341">
              <w:rPr>
                <w:rFonts w:ascii="Arial monospaced for SAP" w:hAnsi="Arial monospaced for SAP" w:cs="Arial"/>
                <w:sz w:val="20"/>
                <w:szCs w:val="20"/>
              </w:rPr>
              <w:t xml:space="preserve"> </w:t>
            </w:r>
            <w:r w:rsidRPr="00084341">
              <w:rPr>
                <w:rFonts w:cs="Arial"/>
                <w:sz w:val="20"/>
                <w:szCs w:val="20"/>
              </w:rPr>
              <w:t>аттестации</w:t>
            </w:r>
            <w:r w:rsidRPr="00084341">
              <w:rPr>
                <w:rFonts w:ascii="Arial monospaced for SAP" w:hAnsi="Arial monospaced for SAP" w:cs="Arial"/>
                <w:sz w:val="20"/>
                <w:szCs w:val="20"/>
              </w:rPr>
              <w:t xml:space="preserve"> </w:t>
            </w:r>
            <w:r w:rsidRPr="00084341">
              <w:rPr>
                <w:rFonts w:cs="Arial"/>
                <w:sz w:val="20"/>
                <w:szCs w:val="20"/>
              </w:rPr>
              <w:t>технологии</w:t>
            </w:r>
            <w:r w:rsidRPr="00084341">
              <w:rPr>
                <w:rFonts w:ascii="Arial monospaced for SAP" w:hAnsi="Arial monospaced for SAP" w:cs="Arial"/>
                <w:sz w:val="20"/>
                <w:szCs w:val="20"/>
              </w:rPr>
              <w:t xml:space="preserve"> </w:t>
            </w:r>
            <w:r w:rsidRPr="00084341">
              <w:rPr>
                <w:rFonts w:cs="Arial"/>
                <w:sz w:val="20"/>
                <w:szCs w:val="20"/>
              </w:rPr>
              <w:t>сварки</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соответствии</w:t>
            </w:r>
            <w:r w:rsidRPr="00084341">
              <w:rPr>
                <w:rFonts w:ascii="Arial monospaced for SAP" w:hAnsi="Arial monospaced for SAP" w:cs="Arial"/>
                <w:sz w:val="20"/>
                <w:szCs w:val="20"/>
              </w:rPr>
              <w:t xml:space="preserve"> </w:t>
            </w:r>
            <w:r w:rsidRPr="00084341">
              <w:rPr>
                <w:rFonts w:cs="Arial"/>
                <w:sz w:val="20"/>
                <w:szCs w:val="20"/>
              </w:rPr>
              <w:t>с</w:t>
            </w:r>
            <w:r w:rsidRPr="00084341">
              <w:rPr>
                <w:rFonts w:ascii="Arial monospaced for SAP" w:hAnsi="Arial monospaced for SAP" w:cs="Arial"/>
                <w:sz w:val="20"/>
                <w:szCs w:val="20"/>
              </w:rPr>
              <w:t xml:space="preserve"> </w:t>
            </w:r>
            <w:r w:rsidRPr="00084341">
              <w:rPr>
                <w:rFonts w:cs="Arial"/>
                <w:sz w:val="20"/>
                <w:szCs w:val="20"/>
              </w:rPr>
              <w:t>требованиями</w:t>
            </w:r>
            <w:r w:rsidRPr="00084341">
              <w:rPr>
                <w:rFonts w:ascii="Arial monospaced for SAP" w:hAnsi="Arial monospaced for SAP" w:cs="Arial"/>
                <w:sz w:val="20"/>
                <w:szCs w:val="20"/>
              </w:rPr>
              <w:t xml:space="preserve"> </w:t>
            </w:r>
            <w:r w:rsidRPr="00084341">
              <w:rPr>
                <w:rFonts w:cs="Arial"/>
                <w:sz w:val="20"/>
                <w:szCs w:val="20"/>
              </w:rPr>
              <w:t>РД</w:t>
            </w:r>
            <w:r w:rsidRPr="00084341">
              <w:rPr>
                <w:rFonts w:ascii="Arial monospaced for SAP" w:hAnsi="Arial monospaced for SAP" w:cs="Arial"/>
                <w:sz w:val="20"/>
                <w:szCs w:val="20"/>
              </w:rPr>
              <w:t xml:space="preserve"> </w:t>
            </w:r>
            <w:r w:rsidRPr="00084341">
              <w:rPr>
                <w:rFonts w:ascii="Arial monospaced for SAP" w:hAnsi="Arial monospaced for SAP"/>
                <w:sz w:val="20"/>
                <w:szCs w:val="20"/>
              </w:rPr>
              <w:t>03-615-03</w:t>
            </w:r>
            <w:r w:rsidRPr="00084341">
              <w:rPr>
                <w:rFonts w:ascii="Arial monospaced for SAP" w:hAnsi="Arial monospaced for SAP" w:cs="Arial"/>
                <w:sz w:val="20"/>
                <w:szCs w:val="20"/>
              </w:rPr>
              <w:t>, «</w:t>
            </w:r>
            <w:r w:rsidRPr="00084341">
              <w:rPr>
                <w:rFonts w:cs="Arial"/>
                <w:sz w:val="20"/>
                <w:szCs w:val="20"/>
              </w:rPr>
              <w:t>Карт</w:t>
            </w:r>
            <w:r w:rsidRPr="00084341">
              <w:rPr>
                <w:rFonts w:ascii="Arial monospaced for SAP" w:hAnsi="Arial monospaced for SAP" w:cs="Arial"/>
                <w:sz w:val="20"/>
                <w:szCs w:val="20"/>
              </w:rPr>
              <w:t xml:space="preserve"> </w:t>
            </w:r>
            <w:r w:rsidRPr="00084341">
              <w:rPr>
                <w:rFonts w:cs="Arial"/>
                <w:sz w:val="20"/>
                <w:szCs w:val="20"/>
              </w:rPr>
              <w:t>технологического</w:t>
            </w:r>
            <w:r w:rsidRPr="00084341">
              <w:rPr>
                <w:rFonts w:ascii="Arial monospaced for SAP" w:hAnsi="Arial monospaced for SAP" w:cs="Arial"/>
                <w:sz w:val="20"/>
                <w:szCs w:val="20"/>
              </w:rPr>
              <w:t xml:space="preserve"> </w:t>
            </w:r>
            <w:r w:rsidRPr="00084341">
              <w:rPr>
                <w:rFonts w:cs="Arial"/>
                <w:sz w:val="20"/>
                <w:szCs w:val="20"/>
              </w:rPr>
              <w:t>процесса</w:t>
            </w:r>
            <w:r w:rsidRPr="00084341">
              <w:rPr>
                <w:rFonts w:ascii="Arial monospaced for SAP" w:hAnsi="Arial monospaced for SAP" w:cs="Arial"/>
                <w:sz w:val="20"/>
                <w:szCs w:val="20"/>
              </w:rPr>
              <w:t xml:space="preserve"> </w:t>
            </w:r>
            <w:r w:rsidRPr="00084341">
              <w:rPr>
                <w:rFonts w:cs="Arial"/>
                <w:sz w:val="20"/>
                <w:szCs w:val="20"/>
              </w:rPr>
              <w:t>сварки</w:t>
            </w:r>
            <w:r w:rsidRPr="00084341">
              <w:rPr>
                <w:rFonts w:ascii="Arial monospaced for SAP" w:hAnsi="Arial monospaced for SAP" w:cs="Arial"/>
                <w:sz w:val="20"/>
                <w:szCs w:val="20"/>
              </w:rPr>
              <w:t xml:space="preserve"> </w:t>
            </w:r>
            <w:r w:rsidRPr="00084341">
              <w:rPr>
                <w:rFonts w:cs="Arial"/>
                <w:sz w:val="20"/>
                <w:szCs w:val="20"/>
              </w:rPr>
              <w:t>технологических</w:t>
            </w:r>
            <w:r w:rsidRPr="00084341">
              <w:rPr>
                <w:rFonts w:ascii="Arial monospaced for SAP" w:hAnsi="Arial monospaced for SAP" w:cs="Arial"/>
                <w:sz w:val="20"/>
                <w:szCs w:val="20"/>
              </w:rPr>
              <w:t xml:space="preserve"> </w:t>
            </w:r>
            <w:r w:rsidRPr="00084341">
              <w:rPr>
                <w:rFonts w:cs="Arial"/>
                <w:sz w:val="20"/>
                <w:szCs w:val="20"/>
              </w:rPr>
              <w:t>трубопроводов</w:t>
            </w:r>
            <w:r w:rsidRPr="00084341">
              <w:rPr>
                <w:rFonts w:ascii="Arial monospaced for SAP" w:hAnsi="Arial monospaced for SAP" w:cs="Arial"/>
                <w:sz w:val="20"/>
                <w:szCs w:val="20"/>
              </w:rPr>
              <w:t xml:space="preserve">» </w:t>
            </w:r>
            <w:r w:rsidRPr="00084341">
              <w:rPr>
                <w:rFonts w:cs="Arial"/>
                <w:sz w:val="20"/>
                <w:szCs w:val="20"/>
              </w:rPr>
              <w:t>из</w:t>
            </w:r>
            <w:r w:rsidRPr="00084341">
              <w:rPr>
                <w:rFonts w:ascii="Arial monospaced for SAP" w:hAnsi="Arial monospaced for SAP" w:cs="Arial"/>
                <w:sz w:val="20"/>
                <w:szCs w:val="20"/>
              </w:rPr>
              <w:t xml:space="preserve"> </w:t>
            </w:r>
            <w:r w:rsidRPr="00084341">
              <w:rPr>
                <w:rFonts w:cs="Arial"/>
                <w:sz w:val="20"/>
                <w:szCs w:val="20"/>
              </w:rPr>
              <w:t>групп</w:t>
            </w:r>
            <w:r w:rsidRPr="00084341">
              <w:rPr>
                <w:rFonts w:ascii="Arial monospaced for SAP" w:hAnsi="Arial monospaced for SAP" w:cs="Arial"/>
                <w:sz w:val="20"/>
                <w:szCs w:val="20"/>
              </w:rPr>
              <w:t xml:space="preserve"> </w:t>
            </w:r>
            <w:r w:rsidRPr="00084341">
              <w:rPr>
                <w:rFonts w:cs="Arial"/>
                <w:sz w:val="20"/>
                <w:szCs w:val="20"/>
              </w:rPr>
              <w:t>сталей</w:t>
            </w:r>
            <w:r w:rsidRPr="00084341">
              <w:rPr>
                <w:rFonts w:ascii="Arial monospaced for SAP" w:hAnsi="Arial monospaced for SAP" w:cs="Arial"/>
                <w:sz w:val="20"/>
                <w:szCs w:val="20"/>
              </w:rPr>
              <w:t>:(</w:t>
            </w:r>
            <w:r w:rsidRPr="00084341">
              <w:rPr>
                <w:rFonts w:cs="Arial"/>
                <w:sz w:val="20"/>
                <w:szCs w:val="20"/>
              </w:rPr>
              <w:t>М</w:t>
            </w:r>
            <w:r w:rsidRPr="00084341">
              <w:rPr>
                <w:rFonts w:ascii="Arial monospaced for SAP" w:hAnsi="Arial monospaced for SAP"/>
                <w:sz w:val="20"/>
                <w:szCs w:val="20"/>
              </w:rPr>
              <w:t xml:space="preserve">01 </w:t>
            </w:r>
            <w:r w:rsidRPr="00084341">
              <w:rPr>
                <w:rFonts w:ascii="Arial monospaced for SAP" w:hAnsi="Arial monospaced for SAP" w:cs="Arial"/>
                <w:sz w:val="20"/>
                <w:szCs w:val="20"/>
              </w:rPr>
              <w:t xml:space="preserve">– </w:t>
            </w:r>
            <w:r w:rsidRPr="00084341">
              <w:rPr>
                <w:rFonts w:cs="Arial"/>
                <w:sz w:val="20"/>
                <w:szCs w:val="20"/>
              </w:rPr>
              <w:t>сталь</w:t>
            </w:r>
            <w:r w:rsidRPr="00084341">
              <w:rPr>
                <w:rFonts w:ascii="Arial monospaced for SAP" w:hAnsi="Arial monospaced for SAP" w:cs="Arial"/>
                <w:sz w:val="20"/>
                <w:szCs w:val="20"/>
              </w:rPr>
              <w:t xml:space="preserve"> </w:t>
            </w:r>
            <w:r w:rsidRPr="00084341">
              <w:rPr>
                <w:rFonts w:ascii="Arial monospaced for SAP" w:hAnsi="Arial monospaced for SAP"/>
                <w:sz w:val="20"/>
                <w:szCs w:val="20"/>
              </w:rPr>
              <w:t>20)</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jc w:val="both"/>
              <w:rPr>
                <w:rFonts w:ascii="Arial monospaced for SAP" w:hAnsi="Arial monospaced for SAP" w:cs="Arial"/>
                <w:sz w:val="20"/>
                <w:szCs w:val="20"/>
              </w:rPr>
            </w:pPr>
            <w:r w:rsidRPr="00C01153">
              <w:rPr>
                <w:rFonts w:cs="Arial"/>
                <w:sz w:val="20"/>
                <w:szCs w:val="20"/>
              </w:rPr>
              <w:t>Копии</w:t>
            </w:r>
            <w:r w:rsidRPr="00C01153">
              <w:rPr>
                <w:rFonts w:ascii="Arial monospaced for SAP" w:hAnsi="Arial monospaced for SAP" w:cs="Arial"/>
                <w:sz w:val="20"/>
                <w:szCs w:val="20"/>
              </w:rPr>
              <w:t xml:space="preserve"> </w:t>
            </w:r>
            <w:r w:rsidRPr="00C01153">
              <w:rPr>
                <w:rFonts w:cs="Arial"/>
                <w:sz w:val="20"/>
                <w:szCs w:val="20"/>
              </w:rPr>
              <w:t>отчетов</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прохождении</w:t>
            </w:r>
            <w:r w:rsidRPr="00C01153">
              <w:rPr>
                <w:rFonts w:ascii="Arial monospaced for SAP" w:hAnsi="Arial monospaced for SAP" w:cs="Arial"/>
                <w:sz w:val="20"/>
                <w:szCs w:val="20"/>
              </w:rPr>
              <w:t xml:space="preserve"> </w:t>
            </w:r>
            <w:r w:rsidRPr="00C01153">
              <w:rPr>
                <w:rFonts w:cs="Arial"/>
                <w:sz w:val="20"/>
                <w:szCs w:val="20"/>
              </w:rPr>
              <w:t>сварщиками</w:t>
            </w:r>
            <w:r w:rsidRPr="00C01153">
              <w:rPr>
                <w:rFonts w:ascii="Arial monospaced for SAP" w:hAnsi="Arial monospaced for SAP" w:cs="Arial"/>
                <w:sz w:val="20"/>
                <w:szCs w:val="20"/>
              </w:rPr>
              <w:t xml:space="preserve"> </w:t>
            </w:r>
            <w:r w:rsidRPr="00C01153">
              <w:rPr>
                <w:rFonts w:cs="Arial"/>
                <w:sz w:val="20"/>
                <w:szCs w:val="20"/>
              </w:rPr>
              <w:t>аттестации</w:t>
            </w:r>
            <w:r w:rsidRPr="00C01153">
              <w:rPr>
                <w:rFonts w:ascii="Arial monospaced for SAP" w:hAnsi="Arial monospaced for SAP" w:cs="Arial"/>
                <w:sz w:val="20"/>
                <w:szCs w:val="20"/>
              </w:rPr>
              <w:t xml:space="preserve">, </w:t>
            </w:r>
            <w:r w:rsidRPr="00C01153">
              <w:rPr>
                <w:rFonts w:cs="Arial"/>
                <w:sz w:val="20"/>
                <w:szCs w:val="20"/>
              </w:rPr>
              <w:t>копий</w:t>
            </w:r>
            <w:r w:rsidRPr="00C01153">
              <w:rPr>
                <w:rFonts w:ascii="Arial monospaced for SAP" w:hAnsi="Arial monospaced for SAP" w:cs="Arial"/>
                <w:sz w:val="20"/>
                <w:szCs w:val="20"/>
              </w:rPr>
              <w:t xml:space="preserve"> </w:t>
            </w:r>
            <w:r w:rsidRPr="00C01153">
              <w:rPr>
                <w:rFonts w:cs="Arial"/>
                <w:sz w:val="20"/>
                <w:szCs w:val="20"/>
              </w:rPr>
              <w:t>аттестационных</w:t>
            </w:r>
            <w:r w:rsidRPr="00C01153">
              <w:rPr>
                <w:rFonts w:ascii="Arial monospaced for SAP" w:hAnsi="Arial monospaced for SAP" w:cs="Arial"/>
                <w:sz w:val="20"/>
                <w:szCs w:val="20"/>
              </w:rPr>
              <w:t xml:space="preserve"> </w:t>
            </w:r>
            <w:r w:rsidRPr="00C01153">
              <w:rPr>
                <w:rFonts w:cs="Arial"/>
                <w:sz w:val="20"/>
                <w:szCs w:val="20"/>
              </w:rPr>
              <w:t>удостоверений</w:t>
            </w:r>
            <w:r w:rsidRPr="00C01153">
              <w:rPr>
                <w:rFonts w:ascii="Arial monospaced for SAP" w:hAnsi="Arial monospaced for SAP" w:cs="Arial"/>
                <w:sz w:val="20"/>
                <w:szCs w:val="20"/>
              </w:rPr>
              <w:t xml:space="preserve"> </w:t>
            </w:r>
            <w:r w:rsidRPr="00C01153">
              <w:rPr>
                <w:rFonts w:cs="Arial"/>
                <w:sz w:val="20"/>
                <w:szCs w:val="20"/>
              </w:rPr>
              <w:t>сварщиков</w:t>
            </w:r>
            <w:r w:rsidRPr="00C01153">
              <w:rPr>
                <w:rFonts w:ascii="Arial monospaced for SAP" w:hAnsi="Arial monospaced for SAP" w:cs="Arial"/>
                <w:sz w:val="20"/>
                <w:szCs w:val="20"/>
              </w:rPr>
              <w:t xml:space="preserve">, </w:t>
            </w:r>
            <w:r w:rsidRPr="00C01153">
              <w:rPr>
                <w:rFonts w:cs="Arial"/>
                <w:sz w:val="20"/>
                <w:szCs w:val="20"/>
              </w:rPr>
              <w:t>копии</w:t>
            </w:r>
            <w:r w:rsidRPr="00C01153">
              <w:rPr>
                <w:rFonts w:ascii="Arial monospaced for SAP" w:hAnsi="Arial monospaced for SAP" w:cs="Arial"/>
                <w:sz w:val="20"/>
                <w:szCs w:val="20"/>
              </w:rPr>
              <w:t xml:space="preserve"> </w:t>
            </w:r>
            <w:r w:rsidRPr="00C01153">
              <w:rPr>
                <w:rFonts w:cs="Arial"/>
                <w:sz w:val="20"/>
                <w:szCs w:val="20"/>
              </w:rPr>
              <w:t>Свидетельств</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производственной</w:t>
            </w:r>
            <w:r w:rsidRPr="00C01153">
              <w:rPr>
                <w:rFonts w:ascii="Arial monospaced for SAP" w:hAnsi="Arial monospaced for SAP" w:cs="Arial"/>
                <w:sz w:val="20"/>
                <w:szCs w:val="20"/>
              </w:rPr>
              <w:t xml:space="preserve"> </w:t>
            </w:r>
            <w:r w:rsidRPr="00C01153">
              <w:rPr>
                <w:rFonts w:cs="Arial"/>
                <w:sz w:val="20"/>
                <w:szCs w:val="20"/>
              </w:rPr>
              <w:t>аттестации</w:t>
            </w:r>
            <w:r w:rsidRPr="00C01153">
              <w:rPr>
                <w:rFonts w:ascii="Arial monospaced for SAP" w:hAnsi="Arial monospaced for SAP" w:cs="Arial"/>
                <w:sz w:val="20"/>
                <w:szCs w:val="20"/>
              </w:rPr>
              <w:t xml:space="preserve"> </w:t>
            </w:r>
            <w:r w:rsidRPr="00C01153">
              <w:rPr>
                <w:rFonts w:cs="Arial"/>
                <w:sz w:val="20"/>
                <w:szCs w:val="20"/>
              </w:rPr>
              <w:t>технологии</w:t>
            </w:r>
            <w:r w:rsidRPr="00C01153">
              <w:rPr>
                <w:rFonts w:ascii="Arial monospaced for SAP" w:hAnsi="Arial monospaced for SAP" w:cs="Arial"/>
                <w:sz w:val="20"/>
                <w:szCs w:val="20"/>
              </w:rPr>
              <w:t xml:space="preserve"> </w:t>
            </w:r>
            <w:r w:rsidRPr="00C01153">
              <w:rPr>
                <w:rFonts w:cs="Arial"/>
                <w:sz w:val="20"/>
                <w:szCs w:val="20"/>
              </w:rPr>
              <w:t>сварки</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6.2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cs="Arial"/>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собственности</w:t>
            </w:r>
            <w:r w:rsidRPr="00084341">
              <w:rPr>
                <w:rFonts w:ascii="Arial monospaced for SAP" w:hAnsi="Arial monospaced for SAP" w:cs="Arial"/>
                <w:sz w:val="20"/>
                <w:szCs w:val="20"/>
              </w:rPr>
              <w:t xml:space="preserve"> </w:t>
            </w:r>
            <w:r w:rsidRPr="00084341">
              <w:rPr>
                <w:rFonts w:cs="Arial"/>
                <w:sz w:val="20"/>
                <w:szCs w:val="20"/>
              </w:rPr>
              <w:t>или</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аренде</w:t>
            </w:r>
            <w:r w:rsidRPr="00084341">
              <w:rPr>
                <w:rFonts w:ascii="Arial monospaced for SAP" w:hAnsi="Arial monospaced for SAP" w:cs="Arial"/>
                <w:sz w:val="20"/>
                <w:szCs w:val="20"/>
              </w:rPr>
              <w:t xml:space="preserve"> </w:t>
            </w:r>
            <w:r w:rsidRPr="00084341">
              <w:rPr>
                <w:rFonts w:cs="Arial"/>
                <w:sz w:val="20"/>
                <w:szCs w:val="20"/>
              </w:rPr>
              <w:t>исправных</w:t>
            </w:r>
            <w:r w:rsidRPr="00084341">
              <w:rPr>
                <w:rFonts w:ascii="Arial monospaced for SAP" w:hAnsi="Arial monospaced for SAP" w:cs="Arial"/>
                <w:sz w:val="20"/>
                <w:szCs w:val="20"/>
              </w:rPr>
              <w:t xml:space="preserve"> </w:t>
            </w:r>
            <w:r w:rsidRPr="00084341">
              <w:rPr>
                <w:rFonts w:cs="Arial"/>
                <w:sz w:val="20"/>
                <w:szCs w:val="20"/>
              </w:rPr>
              <w:t>сварочных</w:t>
            </w:r>
            <w:r w:rsidRPr="00084341">
              <w:rPr>
                <w:rFonts w:ascii="Arial monospaced for SAP" w:hAnsi="Arial monospaced for SAP" w:cs="Arial"/>
                <w:sz w:val="20"/>
                <w:szCs w:val="20"/>
              </w:rPr>
              <w:t xml:space="preserve"> </w:t>
            </w:r>
            <w:r w:rsidRPr="00084341">
              <w:rPr>
                <w:rFonts w:cs="Arial"/>
                <w:sz w:val="20"/>
                <w:szCs w:val="20"/>
              </w:rPr>
              <w:t>аппаратов</w:t>
            </w:r>
            <w:r w:rsidRPr="00084341">
              <w:rPr>
                <w:rFonts w:ascii="Arial monospaced for SAP" w:hAnsi="Arial monospaced for SAP" w:cs="Arial"/>
                <w:sz w:val="20"/>
                <w:szCs w:val="20"/>
              </w:rPr>
              <w:t xml:space="preserve">. </w:t>
            </w:r>
            <w:r w:rsidRPr="00084341">
              <w:rPr>
                <w:rFonts w:cs="Arial"/>
                <w:sz w:val="20"/>
                <w:szCs w:val="20"/>
              </w:rPr>
              <w:t>Все</w:t>
            </w:r>
            <w:r w:rsidRPr="00084341">
              <w:rPr>
                <w:rFonts w:ascii="Arial monospaced for SAP" w:hAnsi="Arial monospaced for SAP" w:cs="Arial"/>
                <w:sz w:val="20"/>
                <w:szCs w:val="20"/>
              </w:rPr>
              <w:t xml:space="preserve"> </w:t>
            </w:r>
            <w:r w:rsidRPr="00084341">
              <w:rPr>
                <w:rFonts w:cs="Arial"/>
                <w:sz w:val="20"/>
                <w:szCs w:val="20"/>
              </w:rPr>
              <w:t>сварочное</w:t>
            </w:r>
            <w:r w:rsidRPr="00084341">
              <w:rPr>
                <w:rFonts w:ascii="Arial monospaced for SAP" w:hAnsi="Arial monospaced for SAP" w:cs="Arial"/>
                <w:sz w:val="20"/>
                <w:szCs w:val="20"/>
              </w:rPr>
              <w:t xml:space="preserve"> </w:t>
            </w:r>
            <w:r w:rsidRPr="00084341">
              <w:rPr>
                <w:rFonts w:cs="Arial"/>
                <w:sz w:val="20"/>
                <w:szCs w:val="20"/>
              </w:rPr>
              <w:t>оборудование</w:t>
            </w:r>
            <w:r w:rsidRPr="00084341">
              <w:rPr>
                <w:rFonts w:ascii="Arial monospaced for SAP" w:hAnsi="Arial monospaced for SAP" w:cs="Arial"/>
                <w:sz w:val="20"/>
                <w:szCs w:val="20"/>
              </w:rPr>
              <w:t xml:space="preserve"> </w:t>
            </w:r>
            <w:r w:rsidRPr="00084341">
              <w:rPr>
                <w:rFonts w:cs="Arial"/>
                <w:sz w:val="20"/>
                <w:szCs w:val="20"/>
              </w:rPr>
              <w:t>должно</w:t>
            </w:r>
            <w:r w:rsidRPr="00084341">
              <w:rPr>
                <w:rFonts w:ascii="Arial monospaced for SAP" w:hAnsi="Arial monospaced for SAP" w:cs="Arial"/>
                <w:sz w:val="20"/>
                <w:szCs w:val="20"/>
              </w:rPr>
              <w:t xml:space="preserve"> </w:t>
            </w:r>
            <w:r w:rsidRPr="00084341">
              <w:rPr>
                <w:rFonts w:cs="Arial"/>
                <w:sz w:val="20"/>
                <w:szCs w:val="20"/>
              </w:rPr>
              <w:t>иметь</w:t>
            </w:r>
            <w:r w:rsidRPr="00084341">
              <w:rPr>
                <w:rFonts w:ascii="Arial monospaced for SAP" w:hAnsi="Arial monospaced for SAP" w:cs="Arial"/>
                <w:sz w:val="20"/>
                <w:szCs w:val="20"/>
              </w:rPr>
              <w:t xml:space="preserve"> «</w:t>
            </w:r>
            <w:r w:rsidRPr="00084341">
              <w:rPr>
                <w:rFonts w:cs="Arial"/>
                <w:sz w:val="20"/>
                <w:szCs w:val="20"/>
              </w:rPr>
              <w:t>Свидетельство</w:t>
            </w:r>
            <w:r w:rsidRPr="00084341">
              <w:rPr>
                <w:rFonts w:ascii="Arial monospaced for SAP" w:hAnsi="Arial monospaced for SAP" w:cs="Arial"/>
                <w:sz w:val="20"/>
                <w:szCs w:val="20"/>
              </w:rPr>
              <w:t xml:space="preserve"> </w:t>
            </w:r>
            <w:r w:rsidRPr="00084341">
              <w:rPr>
                <w:rFonts w:cs="Arial"/>
                <w:sz w:val="20"/>
                <w:szCs w:val="20"/>
              </w:rPr>
              <w:t>об</w:t>
            </w:r>
            <w:r w:rsidRPr="00084341">
              <w:rPr>
                <w:rFonts w:ascii="Arial monospaced for SAP" w:hAnsi="Arial monospaced for SAP" w:cs="Arial"/>
                <w:sz w:val="20"/>
                <w:szCs w:val="20"/>
              </w:rPr>
              <w:t xml:space="preserve"> </w:t>
            </w:r>
            <w:r w:rsidRPr="00084341">
              <w:rPr>
                <w:rFonts w:cs="Arial"/>
                <w:sz w:val="20"/>
                <w:szCs w:val="20"/>
              </w:rPr>
              <w:t>аттестации</w:t>
            </w:r>
            <w:r w:rsidRPr="00084341">
              <w:rPr>
                <w:rFonts w:ascii="Arial monospaced for SAP" w:hAnsi="Arial monospaced for SAP" w:cs="Arial"/>
                <w:sz w:val="20"/>
                <w:szCs w:val="20"/>
              </w:rPr>
              <w:t xml:space="preserve"> </w:t>
            </w:r>
            <w:r w:rsidRPr="00084341">
              <w:rPr>
                <w:rFonts w:cs="Arial"/>
                <w:sz w:val="20"/>
                <w:szCs w:val="20"/>
              </w:rPr>
              <w:t>сварочного</w:t>
            </w:r>
            <w:r w:rsidRPr="00084341">
              <w:rPr>
                <w:rFonts w:ascii="Arial monospaced for SAP" w:hAnsi="Arial monospaced for SAP" w:cs="Arial"/>
                <w:sz w:val="20"/>
                <w:szCs w:val="20"/>
              </w:rPr>
              <w:t xml:space="preserve"> </w:t>
            </w:r>
            <w:r w:rsidRPr="00084341">
              <w:rPr>
                <w:rFonts w:cs="Arial"/>
                <w:sz w:val="20"/>
                <w:szCs w:val="20"/>
              </w:rPr>
              <w:t>оборудования</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соответствии</w:t>
            </w:r>
            <w:r w:rsidRPr="00084341">
              <w:rPr>
                <w:rFonts w:ascii="Arial monospaced for SAP" w:hAnsi="Arial monospaced for SAP" w:cs="Arial"/>
                <w:sz w:val="20"/>
                <w:szCs w:val="20"/>
              </w:rPr>
              <w:t xml:space="preserve"> </w:t>
            </w:r>
            <w:r w:rsidRPr="00084341">
              <w:rPr>
                <w:rFonts w:cs="Arial"/>
                <w:sz w:val="20"/>
                <w:szCs w:val="20"/>
              </w:rPr>
              <w:t>с</w:t>
            </w:r>
            <w:r w:rsidRPr="00084341">
              <w:rPr>
                <w:rFonts w:ascii="Arial monospaced for SAP" w:hAnsi="Arial monospaced for SAP" w:cs="Arial"/>
                <w:sz w:val="20"/>
                <w:szCs w:val="20"/>
              </w:rPr>
              <w:t xml:space="preserve"> </w:t>
            </w:r>
            <w:r w:rsidRPr="00084341">
              <w:rPr>
                <w:rFonts w:cs="Arial"/>
                <w:sz w:val="20"/>
                <w:szCs w:val="20"/>
              </w:rPr>
              <w:t>требованиями</w:t>
            </w:r>
            <w:r w:rsidRPr="00084341">
              <w:rPr>
                <w:rFonts w:ascii="Arial monospaced for SAP" w:hAnsi="Arial monospaced for SAP" w:cs="Arial"/>
                <w:sz w:val="20"/>
                <w:szCs w:val="20"/>
              </w:rPr>
              <w:t xml:space="preserve"> </w:t>
            </w:r>
            <w:r w:rsidRPr="00084341">
              <w:rPr>
                <w:rFonts w:cs="Arial"/>
                <w:sz w:val="20"/>
                <w:szCs w:val="20"/>
              </w:rPr>
              <w:t>РД</w:t>
            </w:r>
            <w:r w:rsidRPr="00084341">
              <w:rPr>
                <w:rFonts w:ascii="Arial monospaced for SAP" w:hAnsi="Arial monospaced for SAP" w:cs="Arial"/>
                <w:sz w:val="20"/>
                <w:szCs w:val="20"/>
              </w:rPr>
              <w:t xml:space="preserve"> </w:t>
            </w:r>
            <w:r w:rsidRPr="00084341">
              <w:rPr>
                <w:rFonts w:ascii="Arial monospaced for SAP" w:hAnsi="Arial monospaced for SAP"/>
                <w:sz w:val="20"/>
                <w:szCs w:val="20"/>
              </w:rPr>
              <w:t>03.614-03,</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jc w:val="both"/>
              <w:rPr>
                <w:rFonts w:ascii="Arial monospaced for SAP" w:hAnsi="Arial monospaced for SAP" w:cs="Arial"/>
                <w:sz w:val="20"/>
                <w:szCs w:val="20"/>
              </w:rPr>
            </w:pPr>
            <w:r w:rsidRPr="00C01153">
              <w:rPr>
                <w:rFonts w:cs="Arial"/>
                <w:sz w:val="20"/>
                <w:szCs w:val="20"/>
              </w:rPr>
              <w:t>копии</w:t>
            </w:r>
            <w:r w:rsidRPr="00C01153">
              <w:rPr>
                <w:rFonts w:ascii="Arial monospaced for SAP" w:hAnsi="Arial monospaced for SAP" w:cs="Arial"/>
                <w:sz w:val="20"/>
                <w:szCs w:val="20"/>
              </w:rPr>
              <w:t xml:space="preserve"> </w:t>
            </w:r>
            <w:r w:rsidRPr="00C01153">
              <w:rPr>
                <w:rFonts w:cs="Arial"/>
                <w:sz w:val="20"/>
                <w:szCs w:val="20"/>
              </w:rPr>
              <w:t>Свидетельств</w:t>
            </w:r>
            <w:r w:rsidRPr="00C01153">
              <w:rPr>
                <w:rFonts w:ascii="Arial monospaced for SAP" w:hAnsi="Arial monospaced for SAP" w:cs="Arial"/>
                <w:sz w:val="20"/>
                <w:szCs w:val="20"/>
              </w:rPr>
              <w:t xml:space="preserve"> </w:t>
            </w:r>
            <w:r w:rsidRPr="00C01153">
              <w:rPr>
                <w:rFonts w:cs="Arial"/>
                <w:sz w:val="20"/>
                <w:szCs w:val="20"/>
              </w:rPr>
              <w:t>об</w:t>
            </w:r>
            <w:r w:rsidRPr="00C01153">
              <w:rPr>
                <w:rFonts w:ascii="Arial monospaced for SAP" w:hAnsi="Arial monospaced for SAP" w:cs="Arial"/>
                <w:sz w:val="20"/>
                <w:szCs w:val="20"/>
              </w:rPr>
              <w:t xml:space="preserve"> </w:t>
            </w:r>
            <w:r w:rsidRPr="00C01153">
              <w:rPr>
                <w:rFonts w:cs="Arial"/>
                <w:sz w:val="20"/>
                <w:szCs w:val="20"/>
              </w:rPr>
              <w:t>аттестации</w:t>
            </w:r>
            <w:r w:rsidRPr="00C01153">
              <w:rPr>
                <w:rFonts w:ascii="Arial monospaced for SAP" w:hAnsi="Arial monospaced for SAP" w:cs="Arial"/>
                <w:sz w:val="20"/>
                <w:szCs w:val="20"/>
              </w:rPr>
              <w:t xml:space="preserve"> </w:t>
            </w:r>
            <w:r w:rsidRPr="00C01153">
              <w:rPr>
                <w:rFonts w:cs="Arial"/>
                <w:sz w:val="20"/>
                <w:szCs w:val="20"/>
              </w:rPr>
              <w:t>сварочного</w:t>
            </w:r>
            <w:r w:rsidRPr="00C01153">
              <w:rPr>
                <w:rFonts w:ascii="Arial monospaced for SAP" w:hAnsi="Arial monospaced for SAP" w:cs="Arial"/>
                <w:sz w:val="20"/>
                <w:szCs w:val="20"/>
              </w:rPr>
              <w:t xml:space="preserve"> </w:t>
            </w:r>
            <w:r w:rsidRPr="00C01153">
              <w:rPr>
                <w:rFonts w:cs="Arial"/>
                <w:sz w:val="20"/>
                <w:szCs w:val="20"/>
              </w:rPr>
              <w:t>оборудования</w:t>
            </w:r>
            <w:r w:rsidRPr="00C01153">
              <w:rPr>
                <w:rFonts w:ascii="Arial monospaced for SAP" w:hAnsi="Arial monospaced for SAP" w:cs="Arial"/>
                <w:sz w:val="20"/>
                <w:szCs w:val="20"/>
              </w:rPr>
              <w:t xml:space="preserve">.    </w:t>
            </w:r>
            <w:r w:rsidRPr="00C01153">
              <w:rPr>
                <w:rFonts w:cs="Arial"/>
                <w:sz w:val="20"/>
                <w:szCs w:val="20"/>
              </w:rPr>
              <w:t>Справка</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наличии</w:t>
            </w:r>
            <w:r w:rsidRPr="00C01153">
              <w:rPr>
                <w:rFonts w:ascii="Arial monospaced for SAP" w:hAnsi="Arial monospaced for SAP" w:cs="Arial"/>
                <w:sz w:val="20"/>
                <w:szCs w:val="20"/>
              </w:rPr>
              <w:t xml:space="preserve"> </w:t>
            </w:r>
            <w:r w:rsidRPr="00C01153">
              <w:rPr>
                <w:rFonts w:cs="Arial"/>
                <w:sz w:val="20"/>
                <w:szCs w:val="20"/>
              </w:rPr>
              <w:t>производственных</w:t>
            </w:r>
            <w:r w:rsidRPr="00C01153">
              <w:rPr>
                <w:rFonts w:ascii="Arial monospaced for SAP" w:hAnsi="Arial monospaced for SAP" w:cs="Arial"/>
                <w:sz w:val="20"/>
                <w:szCs w:val="20"/>
              </w:rPr>
              <w:t xml:space="preserve"> </w:t>
            </w:r>
            <w:r w:rsidRPr="00C01153">
              <w:rPr>
                <w:rFonts w:cs="Arial"/>
                <w:sz w:val="20"/>
                <w:szCs w:val="20"/>
              </w:rPr>
              <w:t>мощностей</w:t>
            </w:r>
            <w:r w:rsidRPr="00C01153">
              <w:rPr>
                <w:rFonts w:ascii="Arial monospaced for SAP" w:hAnsi="Arial monospaced for SAP" w:cs="Arial"/>
                <w:sz w:val="20"/>
                <w:szCs w:val="20"/>
              </w:rPr>
              <w:t xml:space="preserve"> (</w:t>
            </w:r>
            <w:r w:rsidRPr="00C01153">
              <w:rPr>
                <w:rFonts w:cs="Arial"/>
                <w:sz w:val="20"/>
                <w:szCs w:val="20"/>
              </w:rPr>
              <w:t>Форма</w:t>
            </w:r>
            <w:r w:rsidRPr="00C01153">
              <w:rPr>
                <w:rFonts w:ascii="Arial monospaced for SAP" w:hAnsi="Arial monospaced for SAP" w:cs="Arial"/>
                <w:sz w:val="20"/>
                <w:szCs w:val="20"/>
              </w:rPr>
              <w:t xml:space="preserve"> </w:t>
            </w:r>
            <w:r w:rsidRPr="00C01153">
              <w:rPr>
                <w:rFonts w:ascii="Arial monospaced for SAP" w:hAnsi="Arial monospaced for SAP"/>
                <w:sz w:val="20"/>
                <w:szCs w:val="20"/>
              </w:rPr>
              <w:t>9)</w:t>
            </w:r>
            <w:r w:rsidRPr="00C01153">
              <w:rPr>
                <w:rFonts w:ascii="Arial monospaced for SAP" w:hAnsi="Arial monospaced for SAP" w:cs="Arial"/>
                <w:sz w:val="20"/>
                <w:szCs w:val="20"/>
              </w:rPr>
              <w:t>.</w:t>
            </w:r>
          </w:p>
          <w:p w:rsidR="00084341" w:rsidRPr="00C01153" w:rsidRDefault="00084341" w:rsidP="00EF3ADB">
            <w:pPr>
              <w:jc w:val="both"/>
              <w:rPr>
                <w:rFonts w:ascii="Arial monospaced for SAP" w:hAnsi="Arial monospaced for SAP"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шт</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4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6.3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cs="Arial"/>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собственности</w:t>
            </w:r>
            <w:r w:rsidRPr="00084341">
              <w:rPr>
                <w:rFonts w:ascii="Arial monospaced for SAP" w:hAnsi="Arial monospaced for SAP" w:cs="Arial"/>
                <w:sz w:val="20"/>
                <w:szCs w:val="20"/>
              </w:rPr>
              <w:t xml:space="preserve"> </w:t>
            </w:r>
            <w:r w:rsidRPr="00084341">
              <w:rPr>
                <w:rFonts w:cs="Arial"/>
                <w:sz w:val="20"/>
                <w:szCs w:val="20"/>
              </w:rPr>
              <w:t>или</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аренде</w:t>
            </w:r>
            <w:r w:rsidRPr="00084341">
              <w:rPr>
                <w:rFonts w:ascii="Arial monospaced for SAP" w:hAnsi="Arial monospaced for SAP" w:cs="Arial"/>
                <w:sz w:val="20"/>
                <w:szCs w:val="20"/>
              </w:rPr>
              <w:t xml:space="preserve">  </w:t>
            </w:r>
            <w:r w:rsidRPr="00084341">
              <w:rPr>
                <w:rFonts w:cs="Arial"/>
                <w:sz w:val="20"/>
                <w:szCs w:val="20"/>
              </w:rPr>
              <w:t>исправных</w:t>
            </w:r>
            <w:r w:rsidRPr="00084341">
              <w:rPr>
                <w:rFonts w:ascii="Arial monospaced for SAP" w:hAnsi="Arial monospaced for SAP" w:cs="Arial"/>
                <w:sz w:val="20"/>
                <w:szCs w:val="20"/>
              </w:rPr>
              <w:t xml:space="preserve"> </w:t>
            </w:r>
            <w:r w:rsidRPr="00084341">
              <w:rPr>
                <w:rFonts w:cs="Arial"/>
                <w:sz w:val="20"/>
                <w:szCs w:val="20"/>
              </w:rPr>
              <w:t>термопеналов</w:t>
            </w:r>
          </w:p>
        </w:tc>
        <w:tc>
          <w:tcPr>
            <w:tcW w:w="3003" w:type="dxa"/>
            <w:vMerge w:val="restart"/>
            <w:tcBorders>
              <w:top w:val="single" w:sz="4" w:space="0" w:color="000000"/>
              <w:left w:val="single" w:sz="4" w:space="0" w:color="000000"/>
            </w:tcBorders>
            <w:shd w:val="clear" w:color="auto" w:fill="auto"/>
            <w:vAlign w:val="center"/>
          </w:tcPr>
          <w:p w:rsidR="00084341" w:rsidRPr="00C01153" w:rsidRDefault="00084341" w:rsidP="00EF3ADB">
            <w:pPr>
              <w:jc w:val="both"/>
              <w:rPr>
                <w:rFonts w:ascii="Arial monospaced for SAP" w:hAnsi="Arial monospaced for SAP" w:cs="Arial"/>
                <w:sz w:val="20"/>
                <w:szCs w:val="20"/>
              </w:rPr>
            </w:pPr>
            <w:r w:rsidRPr="00C01153">
              <w:rPr>
                <w:rFonts w:cs="Arial"/>
                <w:sz w:val="20"/>
                <w:szCs w:val="20"/>
              </w:rPr>
              <w:t>Справка</w:t>
            </w:r>
            <w:r w:rsidRPr="00C01153">
              <w:rPr>
                <w:rFonts w:ascii="Arial monospaced for SAP" w:hAnsi="Arial monospaced for SAP" w:cs="Arial"/>
                <w:sz w:val="20"/>
                <w:szCs w:val="20"/>
              </w:rPr>
              <w:t xml:space="preserve"> </w:t>
            </w:r>
            <w:r w:rsidRPr="00C01153">
              <w:rPr>
                <w:rFonts w:cs="Arial"/>
                <w:sz w:val="20"/>
                <w:szCs w:val="20"/>
              </w:rPr>
              <w:t>о</w:t>
            </w:r>
            <w:r w:rsidRPr="00C01153">
              <w:rPr>
                <w:rFonts w:ascii="Arial monospaced for SAP" w:hAnsi="Arial monospaced for SAP" w:cs="Arial"/>
                <w:sz w:val="20"/>
                <w:szCs w:val="20"/>
              </w:rPr>
              <w:t xml:space="preserve"> </w:t>
            </w:r>
            <w:r w:rsidRPr="00C01153">
              <w:rPr>
                <w:rFonts w:cs="Arial"/>
                <w:sz w:val="20"/>
                <w:szCs w:val="20"/>
              </w:rPr>
              <w:t>наличии</w:t>
            </w:r>
            <w:r w:rsidRPr="00C01153">
              <w:rPr>
                <w:rFonts w:ascii="Arial monospaced for SAP" w:hAnsi="Arial monospaced for SAP" w:cs="Arial"/>
                <w:sz w:val="20"/>
                <w:szCs w:val="20"/>
              </w:rPr>
              <w:t xml:space="preserve"> </w:t>
            </w:r>
            <w:r w:rsidRPr="00C01153">
              <w:rPr>
                <w:rFonts w:cs="Arial"/>
                <w:sz w:val="20"/>
                <w:szCs w:val="20"/>
              </w:rPr>
              <w:t>производственных</w:t>
            </w:r>
            <w:r w:rsidRPr="00C01153">
              <w:rPr>
                <w:rFonts w:ascii="Arial monospaced for SAP" w:hAnsi="Arial monospaced for SAP" w:cs="Arial"/>
                <w:sz w:val="20"/>
                <w:szCs w:val="20"/>
              </w:rPr>
              <w:t xml:space="preserve"> </w:t>
            </w:r>
            <w:r w:rsidRPr="00C01153">
              <w:rPr>
                <w:rFonts w:cs="Arial"/>
                <w:sz w:val="20"/>
                <w:szCs w:val="20"/>
              </w:rPr>
              <w:t>мощностей</w:t>
            </w:r>
            <w:r w:rsidRPr="00C01153">
              <w:rPr>
                <w:rFonts w:ascii="Arial monospaced for SAP" w:hAnsi="Arial monospaced for SAP" w:cs="Arial"/>
                <w:sz w:val="20"/>
                <w:szCs w:val="20"/>
              </w:rPr>
              <w:t xml:space="preserve"> (</w:t>
            </w:r>
            <w:r w:rsidRPr="00C01153">
              <w:rPr>
                <w:rFonts w:cs="Arial"/>
                <w:sz w:val="20"/>
                <w:szCs w:val="20"/>
              </w:rPr>
              <w:t>Форма</w:t>
            </w:r>
            <w:r w:rsidRPr="00C01153">
              <w:rPr>
                <w:rFonts w:ascii="Arial monospaced for SAP" w:hAnsi="Arial monospaced for SAP" w:cs="Arial"/>
                <w:sz w:val="20"/>
                <w:szCs w:val="20"/>
              </w:rPr>
              <w:t xml:space="preserve"> </w:t>
            </w:r>
            <w:r w:rsidRPr="00C01153">
              <w:rPr>
                <w:rFonts w:ascii="Arial monospaced for SAP" w:hAnsi="Arial monospaced for SAP"/>
                <w:sz w:val="20"/>
                <w:szCs w:val="20"/>
              </w:rPr>
              <w:t>9)</w:t>
            </w:r>
            <w:r w:rsidRPr="00C01153">
              <w:rPr>
                <w:rFonts w:ascii="Arial monospaced for SAP" w:hAnsi="Arial monospaced for SAP" w:cs="Arial"/>
                <w:sz w:val="20"/>
                <w:szCs w:val="20"/>
              </w:rPr>
              <w:t>.</w:t>
            </w:r>
          </w:p>
          <w:p w:rsidR="00084341" w:rsidRPr="00C01153" w:rsidRDefault="00084341" w:rsidP="00EF3ADB">
            <w:pPr>
              <w:autoSpaceDE w:val="0"/>
              <w:ind w:left="34"/>
              <w:jc w:val="both"/>
              <w:rPr>
                <w:rFonts w:ascii="Arial monospaced for SAP" w:hAnsi="Arial monospaced for SAP"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шт</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6.4</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cs="Arial"/>
                <w:sz w:val="20"/>
                <w:szCs w:val="20"/>
              </w:rPr>
            </w:pPr>
            <w:r w:rsidRPr="00084341">
              <w:rPr>
                <w:rFonts w:cs="Arial"/>
                <w:sz w:val="20"/>
                <w:szCs w:val="20"/>
              </w:rPr>
              <w:t>Наличие</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собственности</w:t>
            </w:r>
            <w:r w:rsidRPr="00084341">
              <w:rPr>
                <w:rFonts w:ascii="Arial monospaced for SAP" w:hAnsi="Arial monospaced for SAP" w:cs="Arial"/>
                <w:sz w:val="20"/>
                <w:szCs w:val="20"/>
              </w:rPr>
              <w:t xml:space="preserve"> </w:t>
            </w:r>
            <w:r w:rsidRPr="00084341">
              <w:rPr>
                <w:rFonts w:cs="Arial"/>
                <w:sz w:val="20"/>
                <w:szCs w:val="20"/>
              </w:rPr>
              <w:t>или</w:t>
            </w:r>
            <w:r w:rsidRPr="00084341">
              <w:rPr>
                <w:rFonts w:ascii="Arial monospaced for SAP" w:hAnsi="Arial monospaced for SAP" w:cs="Arial"/>
                <w:sz w:val="20"/>
                <w:szCs w:val="20"/>
              </w:rPr>
              <w:t xml:space="preserve"> </w:t>
            </w:r>
            <w:r w:rsidRPr="00084341">
              <w:rPr>
                <w:rFonts w:cs="Arial"/>
                <w:sz w:val="20"/>
                <w:szCs w:val="20"/>
              </w:rPr>
              <w:t>в</w:t>
            </w:r>
            <w:r w:rsidRPr="00084341">
              <w:rPr>
                <w:rFonts w:ascii="Arial monospaced for SAP" w:hAnsi="Arial monospaced for SAP" w:cs="Arial"/>
                <w:sz w:val="20"/>
                <w:szCs w:val="20"/>
              </w:rPr>
              <w:t xml:space="preserve"> </w:t>
            </w:r>
            <w:r w:rsidRPr="00084341">
              <w:rPr>
                <w:rFonts w:cs="Arial"/>
                <w:sz w:val="20"/>
                <w:szCs w:val="20"/>
              </w:rPr>
              <w:t>аренде</w:t>
            </w:r>
            <w:r w:rsidRPr="00084341">
              <w:rPr>
                <w:rFonts w:ascii="Arial monospaced for SAP" w:hAnsi="Arial monospaced for SAP" w:cs="Arial"/>
                <w:sz w:val="20"/>
                <w:szCs w:val="20"/>
              </w:rPr>
              <w:t xml:space="preserve">  </w:t>
            </w:r>
            <w:r w:rsidRPr="00084341">
              <w:rPr>
                <w:rFonts w:cs="Arial"/>
                <w:sz w:val="20"/>
                <w:szCs w:val="20"/>
              </w:rPr>
              <w:t>у</w:t>
            </w:r>
            <w:r w:rsidRPr="00084341">
              <w:rPr>
                <w:rFonts w:ascii="Arial monospaced for SAP" w:hAnsi="Arial monospaced for SAP" w:cs="Arial"/>
                <w:sz w:val="20"/>
                <w:szCs w:val="20"/>
              </w:rPr>
              <w:t xml:space="preserve"> </w:t>
            </w:r>
            <w:r w:rsidRPr="00084341">
              <w:rPr>
                <w:rFonts w:cs="Arial"/>
                <w:sz w:val="20"/>
                <w:szCs w:val="20"/>
              </w:rPr>
              <w:t>организации</w:t>
            </w:r>
            <w:r w:rsidRPr="00084341">
              <w:rPr>
                <w:rFonts w:ascii="Arial monospaced for SAP" w:hAnsi="Arial monospaced for SAP" w:cs="Arial"/>
                <w:sz w:val="20"/>
                <w:szCs w:val="20"/>
              </w:rPr>
              <w:t xml:space="preserve">  </w:t>
            </w:r>
            <w:r w:rsidRPr="00084341">
              <w:rPr>
                <w:rFonts w:cs="Arial"/>
                <w:sz w:val="20"/>
                <w:szCs w:val="20"/>
              </w:rPr>
              <w:t>печей</w:t>
            </w:r>
            <w:r w:rsidRPr="00084341">
              <w:rPr>
                <w:rFonts w:ascii="Arial monospaced for SAP" w:hAnsi="Arial monospaced for SAP" w:cs="Arial"/>
                <w:sz w:val="20"/>
                <w:szCs w:val="20"/>
              </w:rPr>
              <w:t xml:space="preserve"> </w:t>
            </w:r>
            <w:r w:rsidRPr="00084341">
              <w:rPr>
                <w:rFonts w:cs="Arial"/>
                <w:sz w:val="20"/>
                <w:szCs w:val="20"/>
              </w:rPr>
              <w:t>для</w:t>
            </w:r>
            <w:r w:rsidRPr="00084341">
              <w:rPr>
                <w:rFonts w:ascii="Arial monospaced for SAP" w:hAnsi="Arial monospaced for SAP" w:cs="Arial"/>
                <w:sz w:val="20"/>
                <w:szCs w:val="20"/>
              </w:rPr>
              <w:t xml:space="preserve"> </w:t>
            </w:r>
            <w:r w:rsidRPr="00084341">
              <w:rPr>
                <w:rFonts w:cs="Arial"/>
                <w:sz w:val="20"/>
                <w:szCs w:val="20"/>
              </w:rPr>
              <w:t>прокаливания</w:t>
            </w:r>
            <w:r w:rsidRPr="00084341">
              <w:rPr>
                <w:rFonts w:ascii="Arial monospaced for SAP" w:hAnsi="Arial monospaced for SAP" w:cs="Arial"/>
                <w:sz w:val="20"/>
                <w:szCs w:val="20"/>
              </w:rPr>
              <w:t xml:space="preserve"> </w:t>
            </w:r>
            <w:r w:rsidRPr="00084341">
              <w:rPr>
                <w:rFonts w:cs="Arial"/>
                <w:sz w:val="20"/>
                <w:szCs w:val="20"/>
              </w:rPr>
              <w:t>электродов</w:t>
            </w:r>
            <w:r w:rsidRPr="00084341">
              <w:rPr>
                <w:rFonts w:ascii="Arial monospaced for SAP" w:hAnsi="Arial monospaced for SAP" w:cs="Arial"/>
                <w:sz w:val="20"/>
                <w:szCs w:val="20"/>
              </w:rPr>
              <w:t>.</w:t>
            </w:r>
          </w:p>
        </w:tc>
        <w:tc>
          <w:tcPr>
            <w:tcW w:w="3003" w:type="dxa"/>
            <w:vMerge/>
            <w:tcBorders>
              <w:left w:val="single" w:sz="4" w:space="0" w:color="000000"/>
            </w:tcBorders>
            <w:shd w:val="clear" w:color="auto" w:fill="auto"/>
            <w:vAlign w:val="center"/>
          </w:tcPr>
          <w:p w:rsidR="00084341" w:rsidRPr="00C01153" w:rsidRDefault="00084341" w:rsidP="00EF3ADB">
            <w:pPr>
              <w:autoSpaceDE w:val="0"/>
              <w:ind w:left="34"/>
              <w:jc w:val="both"/>
              <w:rPr>
                <w:rFonts w:ascii="Arial monospaced for SAP" w:hAnsi="Arial monospaced for SAP"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шт</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jc w:val="both"/>
              <w:rPr>
                <w:rFonts w:ascii="Arial monospaced for SAP" w:hAnsi="Arial monospaced for SAP"/>
                <w:sz w:val="20"/>
                <w:szCs w:val="20"/>
              </w:rPr>
            </w:pPr>
            <w:r w:rsidRPr="00084341">
              <w:rPr>
                <w:rFonts w:ascii="Arial monospaced for SAP" w:hAnsi="Arial monospaced for SAP"/>
                <w:sz w:val="20"/>
                <w:szCs w:val="20"/>
              </w:rPr>
              <w:t xml:space="preserve"> 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890F1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eastAsia="Calibri" w:hAnsi="Arial monospaced for SAP" w:cs="Arial"/>
                <w:sz w:val="20"/>
                <w:szCs w:val="20"/>
              </w:rPr>
            </w:pPr>
            <w:r w:rsidRPr="00084341">
              <w:rPr>
                <w:sz w:val="20"/>
                <w:szCs w:val="20"/>
              </w:rPr>
              <w:t>Укомплектованность</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проведения</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r w:rsidRPr="00084341">
              <w:rPr>
                <w:sz w:val="20"/>
                <w:szCs w:val="20"/>
              </w:rPr>
              <w:t>достаточным</w:t>
            </w:r>
            <w:r w:rsidRPr="00084341">
              <w:rPr>
                <w:rFonts w:ascii="Arial monospaced for SAP" w:hAnsi="Arial monospaced for SAP"/>
                <w:sz w:val="20"/>
                <w:szCs w:val="20"/>
              </w:rPr>
              <w:t xml:space="preserve"> </w:t>
            </w:r>
            <w:r w:rsidRPr="00084341">
              <w:rPr>
                <w:sz w:val="20"/>
                <w:szCs w:val="20"/>
              </w:rPr>
              <w:t>количеством</w:t>
            </w:r>
            <w:r w:rsidRPr="00084341">
              <w:rPr>
                <w:rFonts w:ascii="Arial monospaced for SAP" w:hAnsi="Arial monospaced for SAP"/>
                <w:sz w:val="20"/>
                <w:szCs w:val="20"/>
              </w:rPr>
              <w:t xml:space="preserve"> </w:t>
            </w:r>
            <w:r w:rsidRPr="00084341">
              <w:rPr>
                <w:sz w:val="20"/>
                <w:szCs w:val="20"/>
              </w:rPr>
              <w:t>грузоподъемной</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специальной</w:t>
            </w:r>
            <w:r w:rsidRPr="00084341">
              <w:rPr>
                <w:rFonts w:ascii="Arial monospaced for SAP" w:hAnsi="Arial monospaced for SAP"/>
                <w:sz w:val="20"/>
                <w:szCs w:val="20"/>
              </w:rPr>
              <w:t xml:space="preserve"> </w:t>
            </w:r>
            <w:r w:rsidRPr="00084341">
              <w:rPr>
                <w:sz w:val="20"/>
                <w:szCs w:val="20"/>
              </w:rPr>
              <w:t>техники</w:t>
            </w:r>
            <w:r w:rsidRPr="00084341">
              <w:rPr>
                <w:rFonts w:ascii="Arial monospaced for SAP" w:hAnsi="Arial monospaced for SAP"/>
                <w:sz w:val="20"/>
                <w:szCs w:val="20"/>
              </w:rPr>
              <w:t xml:space="preserve">, </w:t>
            </w:r>
            <w:r w:rsidRPr="00084341">
              <w:rPr>
                <w:sz w:val="20"/>
                <w:szCs w:val="20"/>
              </w:rPr>
              <w:t>находящихся</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аренде</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eastAsia="Calibri" w:hAnsi="Arial monospaced for SAP"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p>
        </w:tc>
      </w:tr>
      <w:tr w:rsidR="00084341" w:rsidRPr="00656568"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грузовой</w:t>
            </w:r>
            <w:r w:rsidRPr="00084341">
              <w:rPr>
                <w:rFonts w:ascii="Arial monospaced for SAP" w:hAnsi="Arial monospaced for SAP"/>
                <w:sz w:val="20"/>
                <w:szCs w:val="20"/>
              </w:rPr>
              <w:t xml:space="preserve"> </w:t>
            </w:r>
            <w:r w:rsidRPr="00084341">
              <w:rPr>
                <w:sz w:val="20"/>
                <w:szCs w:val="20"/>
              </w:rPr>
              <w:t>транспортной</w:t>
            </w:r>
            <w:r w:rsidRPr="00084341">
              <w:rPr>
                <w:rFonts w:ascii="Arial monospaced for SAP" w:hAnsi="Arial monospaced for SAP"/>
                <w:sz w:val="20"/>
                <w:szCs w:val="20"/>
              </w:rPr>
              <w:t xml:space="preserve"> </w:t>
            </w:r>
            <w:r w:rsidRPr="00084341">
              <w:rPr>
                <w:sz w:val="20"/>
                <w:szCs w:val="20"/>
              </w:rPr>
              <w:t>техники</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перевозки</w:t>
            </w:r>
            <w:r w:rsidRPr="00084341">
              <w:rPr>
                <w:rFonts w:ascii="Arial monospaced for SAP" w:hAnsi="Arial monospaced for SAP"/>
                <w:sz w:val="20"/>
                <w:szCs w:val="20"/>
              </w:rPr>
              <w:t xml:space="preserve"> </w:t>
            </w:r>
            <w:r w:rsidRPr="00084341">
              <w:rPr>
                <w:sz w:val="20"/>
                <w:szCs w:val="20"/>
              </w:rPr>
              <w:t>оборудования</w:t>
            </w:r>
            <w:r w:rsidRPr="00084341">
              <w:rPr>
                <w:rFonts w:ascii="Arial monospaced for SAP" w:hAnsi="Arial monospaced for SAP"/>
                <w:sz w:val="20"/>
                <w:szCs w:val="20"/>
              </w:rPr>
              <w:t xml:space="preserve">, </w:t>
            </w:r>
            <w:r w:rsidRPr="00084341">
              <w:rPr>
                <w:sz w:val="20"/>
                <w:szCs w:val="20"/>
              </w:rPr>
              <w:t>запчастей</w:t>
            </w:r>
            <w:r w:rsidRPr="00084341">
              <w:rPr>
                <w:rFonts w:ascii="Arial monospaced for SAP" w:hAnsi="Arial monospaced for SAP"/>
                <w:sz w:val="20"/>
                <w:szCs w:val="20"/>
              </w:rPr>
              <w:t xml:space="preserve">, </w:t>
            </w:r>
            <w:r w:rsidRPr="00084341">
              <w:rPr>
                <w:sz w:val="20"/>
                <w:szCs w:val="20"/>
              </w:rPr>
              <w:t>материалов</w:t>
            </w:r>
            <w:r w:rsidRPr="00084341">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084341" w:rsidRPr="00C01153" w:rsidRDefault="00084341" w:rsidP="00EF3ADB">
            <w:pPr>
              <w:rPr>
                <w:rFonts w:ascii="Arial monospaced for SAP" w:hAnsi="Arial monospaced for SAP"/>
                <w:sz w:val="20"/>
                <w:szCs w:val="20"/>
              </w:rPr>
            </w:pPr>
          </w:p>
          <w:p w:rsidR="00084341" w:rsidRPr="00C01153" w:rsidRDefault="00084341" w:rsidP="00084341">
            <w:pPr>
              <w:rPr>
                <w:rFonts w:asciiTheme="minorHAnsi" w:hAnsiTheme="minorHAnsi"/>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w:t>
            </w:r>
            <w:r w:rsidRPr="00C01153">
              <w:rPr>
                <w:rFonts w:asciiTheme="minorHAnsi" w:hAnsiTheme="minorHAnsi"/>
                <w:sz w:val="20"/>
                <w:szCs w:val="20"/>
              </w:rPr>
              <w:t>.</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sz w:val="20"/>
                <w:szCs w:val="20"/>
              </w:rPr>
              <w:t>Ед</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5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7.11</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обеспеченность</w:t>
            </w:r>
            <w:r w:rsidRPr="00084341">
              <w:rPr>
                <w:rFonts w:ascii="Arial monospaced for SAP" w:hAnsi="Arial monospaced for SAP"/>
                <w:sz w:val="20"/>
                <w:szCs w:val="20"/>
              </w:rPr>
              <w:t xml:space="preserve"> </w:t>
            </w:r>
            <w:r w:rsidRPr="00084341">
              <w:rPr>
                <w:sz w:val="20"/>
                <w:szCs w:val="20"/>
              </w:rPr>
              <w:t>транспорта</w:t>
            </w:r>
            <w:r w:rsidRPr="00084341">
              <w:rPr>
                <w:rFonts w:ascii="Arial monospaced for SAP" w:hAnsi="Arial monospaced for SAP"/>
                <w:sz w:val="20"/>
                <w:szCs w:val="20"/>
              </w:rPr>
              <w:t xml:space="preserve">, </w:t>
            </w:r>
            <w:r w:rsidRPr="00084341">
              <w:rPr>
                <w:b/>
                <w:sz w:val="20"/>
                <w:szCs w:val="20"/>
              </w:rPr>
              <w:t>предназначенного</w:t>
            </w:r>
            <w:r w:rsidRPr="00084341">
              <w:rPr>
                <w:rFonts w:ascii="Arial monospaced for SAP" w:hAnsi="Arial monospaced for SAP"/>
                <w:b/>
                <w:sz w:val="20"/>
                <w:szCs w:val="20"/>
              </w:rPr>
              <w:t xml:space="preserve"> </w:t>
            </w:r>
            <w:r w:rsidRPr="00084341">
              <w:rPr>
                <w:b/>
                <w:sz w:val="20"/>
                <w:szCs w:val="20"/>
              </w:rPr>
              <w:t>для</w:t>
            </w:r>
            <w:r w:rsidRPr="00084341">
              <w:rPr>
                <w:rFonts w:ascii="Arial monospaced for SAP" w:hAnsi="Arial monospaced for SAP"/>
                <w:b/>
                <w:sz w:val="20"/>
                <w:szCs w:val="20"/>
              </w:rPr>
              <w:t xml:space="preserve"> </w:t>
            </w:r>
            <w:r w:rsidRPr="00084341">
              <w:rPr>
                <w:b/>
                <w:sz w:val="20"/>
                <w:szCs w:val="20"/>
              </w:rPr>
              <w:t>перевозки</w:t>
            </w:r>
            <w:r w:rsidRPr="00084341">
              <w:rPr>
                <w:rFonts w:ascii="Arial monospaced for SAP" w:hAnsi="Arial monospaced for SAP"/>
                <w:b/>
                <w:sz w:val="20"/>
                <w:szCs w:val="20"/>
              </w:rPr>
              <w:t xml:space="preserve"> </w:t>
            </w:r>
            <w:r w:rsidRPr="00084341">
              <w:rPr>
                <w:b/>
                <w:sz w:val="20"/>
                <w:szCs w:val="20"/>
              </w:rPr>
              <w:t>опасных</w:t>
            </w:r>
            <w:r w:rsidRPr="00084341">
              <w:rPr>
                <w:rFonts w:ascii="Arial monospaced for SAP" w:hAnsi="Arial monospaced for SAP"/>
                <w:b/>
                <w:sz w:val="20"/>
                <w:szCs w:val="20"/>
              </w:rPr>
              <w:t xml:space="preserve"> </w:t>
            </w:r>
            <w:r w:rsidRPr="00084341">
              <w:rPr>
                <w:b/>
                <w:sz w:val="20"/>
                <w:szCs w:val="20"/>
              </w:rPr>
              <w:t>грузов</w:t>
            </w:r>
            <w:r w:rsidRPr="00084341">
              <w:rPr>
                <w:rFonts w:ascii="Arial monospaced for SAP" w:hAnsi="Arial monospaced for SAP"/>
                <w:sz w:val="20"/>
                <w:szCs w:val="20"/>
              </w:rPr>
              <w:t xml:space="preserve"> </w:t>
            </w:r>
            <w:r w:rsidRPr="00084341">
              <w:rPr>
                <w:sz w:val="20"/>
                <w:szCs w:val="20"/>
              </w:rPr>
              <w:t>системой</w:t>
            </w:r>
            <w:r w:rsidRPr="00084341">
              <w:rPr>
                <w:rFonts w:ascii="Arial monospaced for SAP" w:hAnsi="Arial monospaced for SAP"/>
                <w:sz w:val="20"/>
                <w:szCs w:val="20"/>
              </w:rPr>
              <w:t xml:space="preserve"> </w:t>
            </w:r>
            <w:r w:rsidRPr="00084341">
              <w:rPr>
                <w:sz w:val="20"/>
                <w:szCs w:val="20"/>
              </w:rPr>
              <w:t>типа</w:t>
            </w:r>
            <w:r w:rsidRPr="00084341">
              <w:rPr>
                <w:rFonts w:ascii="Arial monospaced for SAP" w:hAnsi="Arial monospaced for SAP"/>
                <w:sz w:val="20"/>
                <w:szCs w:val="20"/>
              </w:rPr>
              <w:t xml:space="preserve"> </w:t>
            </w:r>
            <w:r w:rsidRPr="00084341">
              <w:rPr>
                <w:sz w:val="20"/>
                <w:szCs w:val="20"/>
              </w:rPr>
              <w:t>БСМТС</w:t>
            </w:r>
            <w:r w:rsidRPr="00084341">
              <w:rPr>
                <w:rFonts w:ascii="Arial monospaced for SAP" w:hAnsi="Arial monospaced for SAP"/>
                <w:sz w:val="20"/>
                <w:szCs w:val="20"/>
              </w:rPr>
              <w:t xml:space="preserve">, </w:t>
            </w:r>
            <w:r w:rsidRPr="00084341">
              <w:rPr>
                <w:sz w:val="20"/>
                <w:szCs w:val="20"/>
              </w:rPr>
              <w:t>возможность</w:t>
            </w:r>
            <w:r w:rsidRPr="00084341">
              <w:rPr>
                <w:rFonts w:ascii="Arial monospaced for SAP" w:hAnsi="Arial monospaced for SAP"/>
                <w:sz w:val="20"/>
                <w:szCs w:val="20"/>
              </w:rPr>
              <w:t xml:space="preserve"> </w:t>
            </w:r>
            <w:r w:rsidRPr="00084341">
              <w:rPr>
                <w:sz w:val="20"/>
                <w:szCs w:val="20"/>
              </w:rPr>
              <w:t>установки</w:t>
            </w:r>
            <w:r w:rsidRPr="00084341">
              <w:rPr>
                <w:rFonts w:ascii="Arial monospaced for SAP" w:hAnsi="Arial monospaced for SAP"/>
                <w:sz w:val="20"/>
                <w:szCs w:val="20"/>
              </w:rPr>
              <w:t xml:space="preserve"> </w:t>
            </w:r>
            <w:r w:rsidRPr="00084341">
              <w:rPr>
                <w:sz w:val="20"/>
                <w:szCs w:val="20"/>
              </w:rPr>
              <w:t>программного</w:t>
            </w:r>
            <w:r w:rsidRPr="00084341">
              <w:rPr>
                <w:rFonts w:ascii="Arial monospaced for SAP" w:hAnsi="Arial monospaced for SAP"/>
                <w:sz w:val="20"/>
                <w:szCs w:val="20"/>
              </w:rPr>
              <w:t xml:space="preserve"> </w:t>
            </w:r>
            <w:r w:rsidRPr="00084341">
              <w:rPr>
                <w:sz w:val="20"/>
                <w:szCs w:val="20"/>
              </w:rPr>
              <w:t>обеспечения</w:t>
            </w:r>
            <w:r w:rsidRPr="00084341">
              <w:rPr>
                <w:rFonts w:ascii="Arial monospaced for SAP" w:hAnsi="Arial monospaced for SAP"/>
                <w:sz w:val="20"/>
                <w:szCs w:val="20"/>
              </w:rPr>
              <w:t xml:space="preserve"> </w:t>
            </w:r>
            <w:r w:rsidRPr="00084341">
              <w:rPr>
                <w:sz w:val="20"/>
                <w:szCs w:val="20"/>
              </w:rPr>
              <w:t>Заказчику</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контроля</w:t>
            </w:r>
            <w:r w:rsidRPr="00084341">
              <w:rPr>
                <w:rFonts w:ascii="Arial monospaced for SAP" w:hAnsi="Arial monospaced for SAP"/>
                <w:sz w:val="20"/>
                <w:szCs w:val="20"/>
              </w:rPr>
              <w:t xml:space="preserve"> </w:t>
            </w:r>
            <w:r w:rsidRPr="00084341">
              <w:rPr>
                <w:sz w:val="20"/>
                <w:szCs w:val="20"/>
              </w:rPr>
              <w:t>за</w:t>
            </w:r>
            <w:r w:rsidRPr="00084341">
              <w:rPr>
                <w:rFonts w:ascii="Arial monospaced for SAP" w:hAnsi="Arial monospaced for SAP"/>
                <w:sz w:val="20"/>
                <w:szCs w:val="20"/>
              </w:rPr>
              <w:t xml:space="preserve"> </w:t>
            </w:r>
            <w:r w:rsidRPr="00084341">
              <w:rPr>
                <w:sz w:val="20"/>
                <w:szCs w:val="20"/>
              </w:rPr>
              <w:t>перемещением</w:t>
            </w:r>
            <w:r w:rsidRPr="00084341">
              <w:rPr>
                <w:rFonts w:ascii="Arial monospaced for SAP" w:hAnsi="Arial monospaced for SAP"/>
                <w:sz w:val="20"/>
                <w:szCs w:val="20"/>
              </w:rPr>
              <w:t xml:space="preserve"> </w:t>
            </w:r>
            <w:r w:rsidRPr="00084341">
              <w:rPr>
                <w:sz w:val="20"/>
                <w:szCs w:val="20"/>
              </w:rPr>
              <w:t>ТС</w:t>
            </w:r>
            <w:r w:rsidRPr="00084341">
              <w:rPr>
                <w:rFonts w:ascii="Arial monospaced for SAP" w:hAnsi="Arial monospaced for SAP"/>
                <w:sz w:val="20"/>
                <w:szCs w:val="20"/>
              </w:rPr>
              <w:t xml:space="preserve">, </w:t>
            </w:r>
          </w:p>
        </w:tc>
        <w:tc>
          <w:tcPr>
            <w:tcW w:w="3003" w:type="dxa"/>
            <w:vMerge w:val="restart"/>
            <w:tcBorders>
              <w:top w:val="single" w:sz="4" w:space="0" w:color="000000"/>
              <w:left w:val="single" w:sz="4" w:space="0" w:color="000000"/>
            </w:tcBorders>
            <w:shd w:val="clear" w:color="auto" w:fill="auto"/>
            <w:vAlign w:val="center"/>
          </w:tcPr>
          <w:p w:rsidR="00084341" w:rsidRPr="00C01153" w:rsidRDefault="00084341" w:rsidP="00EF3ADB">
            <w:pPr>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 </w:t>
            </w:r>
            <w:r w:rsidRPr="00C01153">
              <w:rPr>
                <w:sz w:val="20"/>
                <w:szCs w:val="20"/>
              </w:rPr>
              <w:t>или</w:t>
            </w:r>
            <w:r w:rsidRPr="00C01153">
              <w:rPr>
                <w:rFonts w:ascii="Arial monospaced for SAP" w:hAnsi="Arial monospaced for SAP"/>
                <w:sz w:val="20"/>
                <w:szCs w:val="20"/>
              </w:rPr>
              <w:t xml:space="preserve"> </w:t>
            </w:r>
            <w:r w:rsidRPr="00C01153">
              <w:rPr>
                <w:sz w:val="20"/>
                <w:szCs w:val="20"/>
              </w:rPr>
              <w:t>гарантийное</w:t>
            </w:r>
            <w:r w:rsidRPr="00C01153">
              <w:rPr>
                <w:rFonts w:ascii="Arial monospaced for SAP" w:hAnsi="Arial monospaced for SAP"/>
                <w:sz w:val="20"/>
                <w:szCs w:val="20"/>
              </w:rPr>
              <w:t xml:space="preserve"> </w:t>
            </w:r>
            <w:r w:rsidRPr="00C01153">
              <w:rPr>
                <w:sz w:val="20"/>
                <w:szCs w:val="20"/>
              </w:rPr>
              <w:t>письмо</w:t>
            </w:r>
            <w:r w:rsidRPr="00C01153">
              <w:rPr>
                <w:rFonts w:ascii="Arial monospaced for SAP" w:hAnsi="Arial monospaced for SAP"/>
                <w:sz w:val="20"/>
                <w:szCs w:val="20"/>
              </w:rPr>
              <w:t xml:space="preserve"> </w:t>
            </w:r>
            <w:r w:rsidRPr="00C01153">
              <w:rPr>
                <w:sz w:val="20"/>
                <w:szCs w:val="20"/>
              </w:rPr>
              <w:t>за</w:t>
            </w:r>
            <w:r w:rsidRPr="00C01153">
              <w:rPr>
                <w:rFonts w:ascii="Arial monospaced for SAP" w:hAnsi="Arial monospaced for SAP"/>
                <w:sz w:val="20"/>
                <w:szCs w:val="20"/>
              </w:rPr>
              <w:t xml:space="preserve"> </w:t>
            </w:r>
            <w:r w:rsidRPr="00C01153">
              <w:rPr>
                <w:sz w:val="20"/>
                <w:szCs w:val="20"/>
              </w:rPr>
              <w:t>подписью</w:t>
            </w:r>
            <w:r w:rsidRPr="00C01153">
              <w:rPr>
                <w:rFonts w:ascii="Arial monospaced for SAP" w:hAnsi="Arial monospaced for SAP"/>
                <w:sz w:val="20"/>
                <w:szCs w:val="20"/>
              </w:rPr>
              <w:t xml:space="preserve"> </w:t>
            </w:r>
            <w:r w:rsidRPr="00C01153">
              <w:rPr>
                <w:sz w:val="20"/>
                <w:szCs w:val="20"/>
              </w:rPr>
              <w:t>руководителя</w:t>
            </w:r>
            <w:r w:rsidRPr="00C01153">
              <w:rPr>
                <w:rFonts w:ascii="Arial monospaced for SAP" w:hAnsi="Arial monospaced for SAP"/>
                <w:sz w:val="20"/>
                <w:szCs w:val="20"/>
              </w:rPr>
              <w:t xml:space="preserve"> </w:t>
            </w:r>
            <w:r w:rsidRPr="00C01153">
              <w:rPr>
                <w:sz w:val="20"/>
                <w:szCs w:val="20"/>
              </w:rPr>
              <w:t>организации</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приведении</w:t>
            </w:r>
            <w:r w:rsidRPr="00C01153">
              <w:rPr>
                <w:rFonts w:ascii="Arial monospaced for SAP" w:hAnsi="Arial monospaced for SAP"/>
                <w:sz w:val="20"/>
                <w:szCs w:val="20"/>
              </w:rPr>
              <w:t xml:space="preserve"> </w:t>
            </w:r>
            <w:r w:rsidRPr="00C01153">
              <w:rPr>
                <w:sz w:val="20"/>
                <w:szCs w:val="20"/>
              </w:rPr>
              <w:t>транспорта</w:t>
            </w:r>
            <w:r w:rsidRPr="00C01153">
              <w:rPr>
                <w:rFonts w:ascii="Arial monospaced for SAP" w:hAnsi="Arial monospaced for SAP"/>
                <w:sz w:val="20"/>
                <w:szCs w:val="20"/>
              </w:rPr>
              <w:t xml:space="preserve"> </w:t>
            </w:r>
            <w:r w:rsidRPr="00C01153">
              <w:rPr>
                <w:sz w:val="20"/>
                <w:szCs w:val="20"/>
              </w:rPr>
              <w:t>к</w:t>
            </w:r>
            <w:r w:rsidRPr="00C01153">
              <w:rPr>
                <w:rFonts w:ascii="Arial monospaced for SAP" w:hAnsi="Arial monospaced for SAP"/>
                <w:sz w:val="20"/>
                <w:szCs w:val="20"/>
              </w:rPr>
              <w:t xml:space="preserve"> </w:t>
            </w:r>
            <w:r w:rsidRPr="00C01153">
              <w:rPr>
                <w:sz w:val="20"/>
                <w:szCs w:val="20"/>
              </w:rPr>
              <w:t>требованиям</w:t>
            </w:r>
            <w:r w:rsidRPr="00C01153">
              <w:rPr>
                <w:rFonts w:ascii="Arial monospaced for SAP" w:hAnsi="Arial monospaced for SAP"/>
                <w:sz w:val="20"/>
                <w:szCs w:val="20"/>
              </w:rPr>
              <w:t xml:space="preserve"> </w:t>
            </w:r>
            <w:r w:rsidRPr="00C01153">
              <w:rPr>
                <w:sz w:val="20"/>
                <w:szCs w:val="20"/>
              </w:rPr>
              <w:t>данного</w:t>
            </w:r>
            <w:r w:rsidRPr="00C01153">
              <w:rPr>
                <w:rFonts w:ascii="Arial monospaced for SAP" w:hAnsi="Arial monospaced for SAP"/>
                <w:sz w:val="20"/>
                <w:szCs w:val="20"/>
              </w:rPr>
              <w:t xml:space="preserve"> </w:t>
            </w:r>
            <w:r w:rsidRPr="00C01153">
              <w:rPr>
                <w:sz w:val="20"/>
                <w:szCs w:val="20"/>
              </w:rPr>
              <w:t>пункта</w:t>
            </w:r>
            <w:r w:rsidRPr="00C01153">
              <w:rPr>
                <w:rFonts w:ascii="Arial monospaced for SAP" w:hAnsi="Arial monospaced for SAP"/>
                <w:sz w:val="20"/>
                <w:szCs w:val="20"/>
              </w:rPr>
              <w:t xml:space="preserve"> </w:t>
            </w:r>
            <w:r w:rsidRPr="00C01153">
              <w:rPr>
                <w:sz w:val="20"/>
                <w:szCs w:val="20"/>
              </w:rPr>
              <w:t>ПДО</w:t>
            </w:r>
            <w:r w:rsidRPr="00C01153">
              <w:rPr>
                <w:rFonts w:ascii="Arial monospaced for SAP" w:hAnsi="Arial monospaced for SAP"/>
                <w:sz w:val="20"/>
                <w:szCs w:val="20"/>
              </w:rPr>
              <w:t xml:space="preserve"> (</w:t>
            </w:r>
            <w:r w:rsidRPr="00C01153">
              <w:rPr>
                <w:sz w:val="20"/>
                <w:szCs w:val="20"/>
              </w:rPr>
              <w:t>при</w:t>
            </w:r>
            <w:r w:rsidRPr="00C01153">
              <w:rPr>
                <w:rFonts w:ascii="Arial monospaced for SAP" w:hAnsi="Arial monospaced for SAP"/>
                <w:sz w:val="20"/>
                <w:szCs w:val="20"/>
              </w:rPr>
              <w:t xml:space="preserve"> </w:t>
            </w:r>
            <w:r w:rsidRPr="00C01153">
              <w:rPr>
                <w:sz w:val="20"/>
                <w:szCs w:val="20"/>
              </w:rPr>
              <w:t>необходимости</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7.12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jc w:val="both"/>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обеспеченность</w:t>
            </w:r>
            <w:r w:rsidRPr="00084341">
              <w:rPr>
                <w:rFonts w:ascii="Arial monospaced for SAP" w:hAnsi="Arial monospaced for SAP"/>
                <w:sz w:val="20"/>
                <w:szCs w:val="20"/>
              </w:rPr>
              <w:t xml:space="preserve"> </w:t>
            </w:r>
            <w:r w:rsidRPr="00084341">
              <w:rPr>
                <w:sz w:val="20"/>
                <w:szCs w:val="20"/>
              </w:rPr>
              <w:t>транспорта</w:t>
            </w:r>
            <w:r w:rsidRPr="00084341">
              <w:rPr>
                <w:rFonts w:ascii="Arial monospaced for SAP" w:hAnsi="Arial monospaced for SAP"/>
                <w:sz w:val="20"/>
                <w:szCs w:val="20"/>
              </w:rPr>
              <w:t xml:space="preserve">, </w:t>
            </w:r>
            <w:r w:rsidRPr="00084341">
              <w:rPr>
                <w:sz w:val="20"/>
                <w:szCs w:val="20"/>
              </w:rPr>
              <w:t>предназначенного</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перевозки</w:t>
            </w:r>
            <w:r w:rsidRPr="00084341">
              <w:rPr>
                <w:rFonts w:ascii="Arial monospaced for SAP" w:hAnsi="Arial monospaced for SAP"/>
                <w:sz w:val="20"/>
                <w:szCs w:val="20"/>
              </w:rPr>
              <w:t xml:space="preserve"> </w:t>
            </w:r>
            <w:r w:rsidRPr="00084341">
              <w:rPr>
                <w:sz w:val="20"/>
                <w:szCs w:val="20"/>
              </w:rPr>
              <w:t>работников</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т</w:t>
            </w:r>
            <w:r w:rsidRPr="00084341">
              <w:rPr>
                <w:rFonts w:ascii="Arial monospaced for SAP" w:hAnsi="Arial monospaced for SAP"/>
                <w:sz w:val="20"/>
                <w:szCs w:val="20"/>
              </w:rPr>
              <w:t>.</w:t>
            </w:r>
            <w:r w:rsidRPr="00084341">
              <w:rPr>
                <w:sz w:val="20"/>
                <w:szCs w:val="20"/>
              </w:rPr>
              <w:t>ч</w:t>
            </w:r>
            <w:r w:rsidRPr="00084341">
              <w:rPr>
                <w:rFonts w:ascii="Arial monospaced for SAP" w:hAnsi="Arial monospaced for SAP"/>
                <w:sz w:val="20"/>
                <w:szCs w:val="20"/>
              </w:rPr>
              <w:t xml:space="preserve">. </w:t>
            </w:r>
            <w:r w:rsidRPr="00084341">
              <w:rPr>
                <w:sz w:val="20"/>
                <w:szCs w:val="20"/>
              </w:rPr>
              <w:t>легкового</w:t>
            </w:r>
            <w:r w:rsidRPr="00084341">
              <w:rPr>
                <w:rFonts w:ascii="Arial monospaced for SAP" w:hAnsi="Arial monospaced for SAP"/>
                <w:sz w:val="20"/>
                <w:szCs w:val="20"/>
              </w:rPr>
              <w:t xml:space="preserve">) </w:t>
            </w:r>
            <w:r w:rsidRPr="00084341">
              <w:rPr>
                <w:sz w:val="20"/>
                <w:szCs w:val="20"/>
              </w:rPr>
              <w:t>системами</w:t>
            </w:r>
            <w:r w:rsidRPr="00084341">
              <w:rPr>
                <w:rFonts w:ascii="Arial monospaced for SAP" w:hAnsi="Arial monospaced for SAP"/>
                <w:sz w:val="20"/>
                <w:szCs w:val="20"/>
              </w:rPr>
              <w:t xml:space="preserve"> </w:t>
            </w:r>
            <w:r w:rsidRPr="00084341">
              <w:rPr>
                <w:sz w:val="20"/>
                <w:szCs w:val="20"/>
              </w:rPr>
              <w:t>видеорегистрации</w:t>
            </w:r>
            <w:r w:rsidRPr="00084341">
              <w:rPr>
                <w:rFonts w:ascii="Arial monospaced for SAP" w:hAnsi="Arial monospaced for SAP"/>
                <w:sz w:val="20"/>
                <w:szCs w:val="20"/>
              </w:rPr>
              <w:t>,</w:t>
            </w:r>
          </w:p>
        </w:tc>
        <w:tc>
          <w:tcPr>
            <w:tcW w:w="3003" w:type="dxa"/>
            <w:vMerge/>
            <w:tcBorders>
              <w:left w:val="single" w:sz="4" w:space="0" w:color="000000"/>
              <w:bottom w:val="single" w:sz="4" w:space="0" w:color="auto"/>
            </w:tcBorders>
            <w:shd w:val="clear" w:color="auto" w:fill="auto"/>
            <w:vAlign w:val="center"/>
          </w:tcPr>
          <w:p w:rsidR="00084341" w:rsidRPr="00C01153"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9571D3" w:rsidTr="00084341">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7.13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оснащение</w:t>
            </w:r>
            <w:r w:rsidRPr="00084341">
              <w:rPr>
                <w:rFonts w:ascii="Arial monospaced for SAP" w:hAnsi="Arial monospaced for SAP"/>
                <w:sz w:val="20"/>
                <w:szCs w:val="20"/>
              </w:rPr>
              <w:t xml:space="preserve"> </w:t>
            </w:r>
            <w:r w:rsidRPr="00084341">
              <w:rPr>
                <w:sz w:val="20"/>
                <w:szCs w:val="20"/>
              </w:rPr>
              <w:t>ремнями</w:t>
            </w:r>
            <w:r w:rsidRPr="00084341">
              <w:rPr>
                <w:rFonts w:ascii="Arial monospaced for SAP" w:hAnsi="Arial monospaced for SAP"/>
                <w:sz w:val="20"/>
                <w:szCs w:val="20"/>
              </w:rPr>
              <w:t xml:space="preserve"> </w:t>
            </w:r>
            <w:r w:rsidRPr="00084341">
              <w:rPr>
                <w:sz w:val="20"/>
                <w:szCs w:val="20"/>
              </w:rPr>
              <w:t>безопасности</w:t>
            </w:r>
            <w:r w:rsidRPr="00084341">
              <w:rPr>
                <w:rFonts w:ascii="Arial monospaced for SAP" w:hAnsi="Arial monospaced for SAP"/>
                <w:sz w:val="20"/>
                <w:szCs w:val="20"/>
              </w:rPr>
              <w:t xml:space="preserve"> </w:t>
            </w:r>
            <w:r w:rsidRPr="00084341">
              <w:rPr>
                <w:sz w:val="20"/>
                <w:szCs w:val="20"/>
              </w:rPr>
              <w:t>транспортных</w:t>
            </w:r>
            <w:r w:rsidRPr="00084341">
              <w:rPr>
                <w:rFonts w:ascii="Arial monospaced for SAP" w:hAnsi="Arial monospaced for SAP"/>
                <w:sz w:val="20"/>
                <w:szCs w:val="20"/>
              </w:rPr>
              <w:t xml:space="preserve"> </w:t>
            </w:r>
            <w:r w:rsidRPr="00084341">
              <w:rPr>
                <w:sz w:val="20"/>
                <w:szCs w:val="20"/>
              </w:rPr>
              <w:t>средств</w:t>
            </w:r>
            <w:r w:rsidRPr="00084341">
              <w:rPr>
                <w:rFonts w:ascii="Arial monospaced for SAP" w:hAnsi="Arial monospaced for SAP"/>
                <w:sz w:val="20"/>
                <w:szCs w:val="20"/>
              </w:rPr>
              <w:t xml:space="preserve"> (</w:t>
            </w:r>
            <w:r w:rsidRPr="00084341">
              <w:rPr>
                <w:sz w:val="20"/>
                <w:szCs w:val="20"/>
              </w:rPr>
              <w:t>где</w:t>
            </w:r>
            <w:r w:rsidRPr="00084341">
              <w:rPr>
                <w:rFonts w:ascii="Arial monospaced for SAP" w:hAnsi="Arial monospaced for SAP"/>
                <w:sz w:val="20"/>
                <w:szCs w:val="20"/>
              </w:rPr>
              <w:t xml:space="preserve"> </w:t>
            </w:r>
            <w:r w:rsidRPr="00084341">
              <w:rPr>
                <w:sz w:val="20"/>
                <w:szCs w:val="20"/>
              </w:rPr>
              <w:t>это</w:t>
            </w:r>
            <w:r w:rsidRPr="00084341">
              <w:rPr>
                <w:rFonts w:ascii="Arial monospaced for SAP" w:hAnsi="Arial monospaced for SAP"/>
                <w:sz w:val="20"/>
                <w:szCs w:val="20"/>
              </w:rPr>
              <w:t xml:space="preserve"> </w:t>
            </w:r>
            <w:r w:rsidRPr="00084341">
              <w:rPr>
                <w:sz w:val="20"/>
                <w:szCs w:val="20"/>
              </w:rPr>
              <w:t>предусмотрено</w:t>
            </w:r>
            <w:r w:rsidRPr="00084341">
              <w:rPr>
                <w:rFonts w:ascii="Arial monospaced for SAP" w:hAnsi="Arial monospaced for SAP"/>
                <w:sz w:val="20"/>
                <w:szCs w:val="20"/>
              </w:rPr>
              <w:t xml:space="preserve"> </w:t>
            </w:r>
            <w:r w:rsidRPr="00084341">
              <w:rPr>
                <w:sz w:val="20"/>
                <w:szCs w:val="20"/>
              </w:rPr>
              <w:t>конструкцией</w:t>
            </w:r>
            <w:r w:rsidRPr="00084341">
              <w:rPr>
                <w:rFonts w:ascii="Arial monospaced for SAP" w:hAnsi="Arial monospaced for SAP"/>
                <w:sz w:val="20"/>
                <w:szCs w:val="20"/>
              </w:rPr>
              <w:t xml:space="preserve"> </w:t>
            </w:r>
            <w:r w:rsidRPr="00084341">
              <w:rPr>
                <w:sz w:val="20"/>
                <w:szCs w:val="20"/>
              </w:rPr>
              <w:t>ТС</w:t>
            </w:r>
            <w:r w:rsidRPr="00084341">
              <w:rPr>
                <w:rFonts w:ascii="Arial monospaced for SAP" w:hAnsi="Arial monospaced for SAP"/>
                <w:sz w:val="20"/>
                <w:szCs w:val="20"/>
              </w:rPr>
              <w:t>),</w:t>
            </w:r>
          </w:p>
        </w:tc>
        <w:tc>
          <w:tcPr>
            <w:tcW w:w="3003" w:type="dxa"/>
            <w:tcBorders>
              <w:top w:val="single" w:sz="4" w:space="0" w:color="auto"/>
              <w:left w:val="single" w:sz="4" w:space="0" w:color="000000"/>
              <w:bottom w:val="single" w:sz="4" w:space="0" w:color="auto"/>
            </w:tcBorders>
            <w:shd w:val="clear" w:color="auto" w:fill="auto"/>
            <w:vAlign w:val="center"/>
          </w:tcPr>
          <w:p w:rsidR="00084341" w:rsidRPr="00C01153" w:rsidRDefault="00084341" w:rsidP="00EF3ADB">
            <w:pPr>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w:t>
            </w:r>
          </w:p>
          <w:p w:rsidR="00084341" w:rsidRPr="00C01153"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Pr>
                <w:sz w:val="20"/>
                <w:szCs w:val="20"/>
              </w:rPr>
              <w:t>н</w:t>
            </w:r>
            <w:r w:rsidRPr="00084341">
              <w:rPr>
                <w:sz w:val="20"/>
                <w:szCs w:val="20"/>
              </w:rPr>
              <w:t>аличие</w:t>
            </w:r>
            <w:r w:rsidRPr="00084341">
              <w:rPr>
                <w:rFonts w:ascii="Arial monospaced for SAP" w:hAnsi="Arial monospaced for SAP"/>
                <w:sz w:val="20"/>
                <w:szCs w:val="20"/>
              </w:rPr>
              <w:t xml:space="preserve">/ </w:t>
            </w:r>
            <w:r w:rsidRPr="00084341">
              <w:rPr>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84341" w:rsidRPr="00084341" w:rsidRDefault="00084341" w:rsidP="00EF3ADB">
            <w:pPr>
              <w:rPr>
                <w:rFonts w:ascii="Arial monospaced for SAP" w:hAnsi="Arial monospaced for SAP"/>
                <w:sz w:val="20"/>
                <w:szCs w:val="20"/>
              </w:rPr>
            </w:pPr>
            <w:r w:rsidRPr="00084341">
              <w:rPr>
                <w:sz w:val="20"/>
                <w:szCs w:val="20"/>
              </w:rPr>
              <w:t>наличие</w:t>
            </w:r>
          </w:p>
        </w:tc>
      </w:tr>
      <w:tr w:rsidR="00084341" w:rsidRPr="00656568"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7.2</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передвижных</w:t>
            </w:r>
            <w:r w:rsidRPr="00084341">
              <w:rPr>
                <w:rFonts w:ascii="Arial monospaced for SAP" w:hAnsi="Arial monospaced for SAP"/>
                <w:sz w:val="20"/>
                <w:szCs w:val="20"/>
              </w:rPr>
              <w:t xml:space="preserve"> </w:t>
            </w:r>
            <w:r w:rsidRPr="00084341">
              <w:rPr>
                <w:sz w:val="20"/>
                <w:szCs w:val="20"/>
              </w:rPr>
              <w:t>компрессоров</w:t>
            </w:r>
            <w:r w:rsidRPr="00084341">
              <w:rPr>
                <w:rFonts w:ascii="Arial monospaced for SAP" w:hAnsi="Arial monospaced for SAP"/>
                <w:sz w:val="20"/>
                <w:szCs w:val="20"/>
              </w:rPr>
              <w:t>,</w:t>
            </w:r>
          </w:p>
        </w:tc>
        <w:tc>
          <w:tcPr>
            <w:tcW w:w="3003" w:type="dxa"/>
            <w:tcBorders>
              <w:top w:val="single" w:sz="4" w:space="0" w:color="auto"/>
              <w:left w:val="single" w:sz="4" w:space="0" w:color="000000"/>
            </w:tcBorders>
            <w:shd w:val="clear" w:color="auto" w:fill="auto"/>
          </w:tcPr>
          <w:p w:rsidR="00084341" w:rsidRPr="00C01153"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е</w:t>
            </w:r>
            <w:r w:rsidRPr="00084341">
              <w:rPr>
                <w:sz w:val="20"/>
                <w:szCs w:val="20"/>
              </w:rPr>
              <w:t>д</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2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7.3</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ручного</w:t>
            </w:r>
            <w:r w:rsidRPr="00084341">
              <w:rPr>
                <w:rFonts w:ascii="Arial monospaced for SAP" w:hAnsi="Arial monospaced for SAP"/>
                <w:sz w:val="20"/>
                <w:szCs w:val="20"/>
              </w:rPr>
              <w:t xml:space="preserve"> </w:t>
            </w:r>
            <w:r w:rsidRPr="00084341">
              <w:rPr>
                <w:sz w:val="20"/>
                <w:szCs w:val="20"/>
              </w:rPr>
              <w:t>рабочего</w:t>
            </w:r>
            <w:r w:rsidRPr="00084341">
              <w:rPr>
                <w:rFonts w:ascii="Arial monospaced for SAP" w:hAnsi="Arial monospaced for SAP"/>
                <w:sz w:val="20"/>
                <w:szCs w:val="20"/>
              </w:rPr>
              <w:t xml:space="preserve"> </w:t>
            </w:r>
            <w:r w:rsidRPr="00084341">
              <w:rPr>
                <w:sz w:val="20"/>
                <w:szCs w:val="20"/>
              </w:rPr>
              <w:t>инструмента</w:t>
            </w:r>
            <w:r w:rsidRPr="00084341">
              <w:rPr>
                <w:rFonts w:ascii="Arial monospaced for SAP" w:hAnsi="Arial monospaced for SAP"/>
                <w:sz w:val="20"/>
                <w:szCs w:val="20"/>
              </w:rPr>
              <w:t xml:space="preserve"> </w:t>
            </w:r>
            <w:r w:rsidRPr="00084341">
              <w:rPr>
                <w:sz w:val="20"/>
                <w:szCs w:val="20"/>
              </w:rPr>
              <w:t>отечественного</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импортного</w:t>
            </w:r>
            <w:r w:rsidRPr="00084341">
              <w:rPr>
                <w:rFonts w:ascii="Arial monospaced for SAP" w:hAnsi="Arial monospaced for SAP"/>
                <w:sz w:val="20"/>
                <w:szCs w:val="20"/>
              </w:rPr>
              <w:t xml:space="preserve"> </w:t>
            </w:r>
            <w:r w:rsidRPr="00084341">
              <w:rPr>
                <w:sz w:val="20"/>
                <w:szCs w:val="20"/>
              </w:rPr>
              <w:t>производства</w:t>
            </w:r>
            <w:r w:rsidRPr="00084341">
              <w:rPr>
                <w:rFonts w:ascii="Arial monospaced for SAP" w:hAnsi="Arial monospaced for SAP"/>
                <w:sz w:val="20"/>
                <w:szCs w:val="20"/>
              </w:rPr>
              <w:t xml:space="preserve"> (</w:t>
            </w:r>
            <w:r w:rsidRPr="00084341">
              <w:rPr>
                <w:sz w:val="20"/>
                <w:szCs w:val="20"/>
              </w:rPr>
              <w:t>ключи</w:t>
            </w:r>
            <w:r w:rsidRPr="00084341">
              <w:rPr>
                <w:rFonts w:ascii="Arial monospaced for SAP" w:hAnsi="Arial monospaced for SAP"/>
                <w:sz w:val="20"/>
                <w:szCs w:val="20"/>
              </w:rPr>
              <w:t xml:space="preserve"> </w:t>
            </w:r>
            <w:r w:rsidRPr="00084341">
              <w:rPr>
                <w:sz w:val="20"/>
                <w:szCs w:val="20"/>
              </w:rPr>
              <w:t>рожковые</w:t>
            </w:r>
            <w:r w:rsidRPr="00084341">
              <w:rPr>
                <w:rFonts w:ascii="Arial monospaced for SAP" w:hAnsi="Arial monospaced for SAP"/>
                <w:sz w:val="20"/>
                <w:szCs w:val="20"/>
              </w:rPr>
              <w:t xml:space="preserve">, </w:t>
            </w:r>
            <w:r w:rsidRPr="00084341">
              <w:rPr>
                <w:sz w:val="20"/>
                <w:szCs w:val="20"/>
              </w:rPr>
              <w:t>накидные</w:t>
            </w:r>
            <w:r w:rsidRPr="00084341">
              <w:rPr>
                <w:rFonts w:ascii="Arial monospaced for SAP" w:hAnsi="Arial monospaced for SAP"/>
                <w:sz w:val="20"/>
                <w:szCs w:val="20"/>
              </w:rPr>
              <w:t xml:space="preserve">, </w:t>
            </w:r>
            <w:r w:rsidRPr="00084341">
              <w:rPr>
                <w:sz w:val="20"/>
                <w:szCs w:val="20"/>
              </w:rPr>
              <w:t>ударные</w:t>
            </w:r>
            <w:r w:rsidRPr="00084341">
              <w:rPr>
                <w:rFonts w:ascii="Arial monospaced for SAP" w:hAnsi="Arial monospaced for SAP"/>
                <w:sz w:val="20"/>
                <w:szCs w:val="20"/>
              </w:rPr>
              <w:t xml:space="preserve">) </w:t>
            </w:r>
            <w:r w:rsidRPr="00084341">
              <w:rPr>
                <w:sz w:val="20"/>
                <w:szCs w:val="20"/>
              </w:rPr>
              <w:t>различных</w:t>
            </w:r>
            <w:r w:rsidRPr="00084341">
              <w:rPr>
                <w:rFonts w:ascii="Arial monospaced for SAP" w:hAnsi="Arial monospaced for SAP"/>
                <w:sz w:val="20"/>
                <w:szCs w:val="20"/>
              </w:rPr>
              <w:t xml:space="preserve"> </w:t>
            </w:r>
            <w:r w:rsidRPr="00084341">
              <w:rPr>
                <w:sz w:val="20"/>
                <w:szCs w:val="20"/>
              </w:rPr>
              <w:t>типоразмеров</w:t>
            </w:r>
            <w:r w:rsidRPr="00084341">
              <w:rPr>
                <w:rFonts w:ascii="Arial monospaced for SAP" w:hAnsi="Arial monospaced for SAP"/>
                <w:sz w:val="20"/>
                <w:szCs w:val="20"/>
              </w:rPr>
              <w:t>,</w:t>
            </w:r>
          </w:p>
        </w:tc>
        <w:tc>
          <w:tcPr>
            <w:tcW w:w="3003" w:type="dxa"/>
            <w:vMerge w:val="restart"/>
            <w:tcBorders>
              <w:left w:val="single" w:sz="4" w:space="0" w:color="000000"/>
              <w:bottom w:val="single" w:sz="4" w:space="0" w:color="auto"/>
            </w:tcBorders>
            <w:shd w:val="clear" w:color="auto" w:fill="auto"/>
          </w:tcPr>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p>
          <w:p w:rsidR="00084341" w:rsidRPr="00C01153" w:rsidRDefault="00084341" w:rsidP="00EF3ADB">
            <w:pPr>
              <w:rPr>
                <w:rFonts w:ascii="Arial monospaced for SAP" w:hAnsi="Arial monospaced for SAP"/>
                <w:sz w:val="20"/>
                <w:szCs w:val="20"/>
              </w:rPr>
            </w:pPr>
            <w:r w:rsidRPr="00C01153">
              <w:rPr>
                <w:sz w:val="20"/>
                <w:szCs w:val="20"/>
              </w:rPr>
              <w:t>Справка</w:t>
            </w:r>
            <w:r w:rsidRPr="00C01153">
              <w:rPr>
                <w:rFonts w:ascii="Arial monospaced for SAP" w:hAnsi="Arial monospaced for SAP"/>
                <w:sz w:val="20"/>
                <w:szCs w:val="20"/>
              </w:rPr>
              <w:t xml:space="preserve"> </w:t>
            </w:r>
            <w:r w:rsidRPr="00C01153">
              <w:rPr>
                <w:sz w:val="20"/>
                <w:szCs w:val="20"/>
              </w:rPr>
              <w:t>о</w:t>
            </w:r>
            <w:r w:rsidRPr="00C01153">
              <w:rPr>
                <w:rFonts w:ascii="Arial monospaced for SAP" w:hAnsi="Arial monospaced for SAP"/>
                <w:sz w:val="20"/>
                <w:szCs w:val="20"/>
              </w:rPr>
              <w:t xml:space="preserve"> </w:t>
            </w:r>
            <w:r w:rsidRPr="00C01153">
              <w:rPr>
                <w:sz w:val="20"/>
                <w:szCs w:val="20"/>
              </w:rPr>
              <w:t>наличии</w:t>
            </w:r>
            <w:r w:rsidRPr="00C01153">
              <w:rPr>
                <w:rFonts w:ascii="Arial monospaced for SAP" w:hAnsi="Arial monospaced for SAP"/>
                <w:sz w:val="20"/>
                <w:szCs w:val="20"/>
              </w:rPr>
              <w:t xml:space="preserve"> </w:t>
            </w:r>
            <w:r w:rsidRPr="00C01153">
              <w:rPr>
                <w:sz w:val="20"/>
                <w:szCs w:val="20"/>
              </w:rPr>
              <w:t>производственных</w:t>
            </w:r>
            <w:r w:rsidRPr="00C01153">
              <w:rPr>
                <w:rFonts w:ascii="Arial monospaced for SAP" w:hAnsi="Arial monospaced for SAP"/>
                <w:sz w:val="20"/>
                <w:szCs w:val="20"/>
              </w:rPr>
              <w:t xml:space="preserve"> </w:t>
            </w:r>
            <w:r w:rsidRPr="00C01153">
              <w:rPr>
                <w:sz w:val="20"/>
                <w:szCs w:val="20"/>
              </w:rPr>
              <w:t>мощностей</w:t>
            </w:r>
            <w:r w:rsidRPr="00C01153">
              <w:rPr>
                <w:rFonts w:ascii="Arial monospaced for SAP" w:hAnsi="Arial monospaced for SAP"/>
                <w:sz w:val="20"/>
                <w:szCs w:val="20"/>
              </w:rPr>
              <w:t xml:space="preserve"> (</w:t>
            </w:r>
            <w:r w:rsidRPr="00C01153">
              <w:rPr>
                <w:sz w:val="20"/>
                <w:szCs w:val="20"/>
              </w:rPr>
              <w:t>Форма</w:t>
            </w:r>
            <w:r w:rsidRPr="00C01153">
              <w:rPr>
                <w:rFonts w:ascii="Arial monospaced for SAP" w:hAnsi="Arial monospaced for SAP"/>
                <w:sz w:val="20"/>
                <w:szCs w:val="20"/>
              </w:rPr>
              <w:t xml:space="preserve"> 9).  </w:t>
            </w:r>
            <w:r w:rsidRPr="00C01153">
              <w:rPr>
                <w:sz w:val="20"/>
                <w:szCs w:val="20"/>
              </w:rPr>
              <w:t>Для</w:t>
            </w:r>
            <w:r w:rsidRPr="00C01153">
              <w:rPr>
                <w:rFonts w:ascii="Arial monospaced for SAP" w:hAnsi="Arial monospaced for SAP"/>
                <w:sz w:val="20"/>
                <w:szCs w:val="20"/>
              </w:rPr>
              <w:t xml:space="preserve"> </w:t>
            </w:r>
            <w:r w:rsidRPr="00C01153">
              <w:rPr>
                <w:sz w:val="20"/>
                <w:szCs w:val="20"/>
              </w:rPr>
              <w:t>грузоподъемной</w:t>
            </w:r>
            <w:r w:rsidRPr="00C01153">
              <w:rPr>
                <w:rFonts w:ascii="Arial monospaced for SAP" w:hAnsi="Arial monospaced for SAP"/>
                <w:sz w:val="20"/>
                <w:szCs w:val="20"/>
              </w:rPr>
              <w:t xml:space="preserve"> </w:t>
            </w:r>
            <w:r w:rsidRPr="00C01153">
              <w:rPr>
                <w:sz w:val="20"/>
                <w:szCs w:val="20"/>
              </w:rPr>
              <w:t>техники</w:t>
            </w:r>
            <w:r w:rsidRPr="00C01153">
              <w:rPr>
                <w:rFonts w:ascii="Arial monospaced for SAP" w:hAnsi="Arial monospaced for SAP"/>
                <w:sz w:val="20"/>
                <w:szCs w:val="20"/>
              </w:rPr>
              <w:t xml:space="preserve">, </w:t>
            </w:r>
            <w:r w:rsidRPr="00C01153">
              <w:rPr>
                <w:sz w:val="20"/>
                <w:szCs w:val="20"/>
              </w:rPr>
              <w:t>автовышек</w:t>
            </w:r>
            <w:r w:rsidRPr="00C01153">
              <w:rPr>
                <w:rFonts w:ascii="Arial monospaced for SAP" w:hAnsi="Arial monospaced for SAP"/>
                <w:sz w:val="20"/>
                <w:szCs w:val="20"/>
              </w:rPr>
              <w:t xml:space="preserve">, </w:t>
            </w:r>
            <w:r w:rsidRPr="00C01153">
              <w:rPr>
                <w:sz w:val="20"/>
                <w:szCs w:val="20"/>
              </w:rPr>
              <w:t>обязательно</w:t>
            </w:r>
            <w:r w:rsidRPr="00C01153">
              <w:rPr>
                <w:rFonts w:ascii="Arial monospaced for SAP" w:hAnsi="Arial monospaced for SAP"/>
                <w:sz w:val="20"/>
                <w:szCs w:val="20"/>
              </w:rPr>
              <w:t xml:space="preserve"> </w:t>
            </w:r>
            <w:r w:rsidRPr="00C01153">
              <w:rPr>
                <w:sz w:val="20"/>
                <w:szCs w:val="20"/>
              </w:rPr>
              <w:t>приложить</w:t>
            </w:r>
            <w:r w:rsidRPr="00C01153">
              <w:rPr>
                <w:rFonts w:ascii="Arial monospaced for SAP" w:hAnsi="Arial monospaced for SAP"/>
                <w:sz w:val="20"/>
                <w:szCs w:val="20"/>
              </w:rPr>
              <w:t xml:space="preserve"> </w:t>
            </w:r>
            <w:r w:rsidRPr="00C01153">
              <w:rPr>
                <w:sz w:val="20"/>
                <w:szCs w:val="20"/>
              </w:rPr>
              <w:t>копии</w:t>
            </w:r>
            <w:r w:rsidRPr="00C01153">
              <w:rPr>
                <w:rFonts w:ascii="Arial monospaced for SAP" w:hAnsi="Arial monospaced for SAP"/>
                <w:sz w:val="20"/>
                <w:szCs w:val="20"/>
              </w:rPr>
              <w:t xml:space="preserve"> </w:t>
            </w:r>
            <w:r w:rsidRPr="00C01153">
              <w:rPr>
                <w:sz w:val="20"/>
                <w:szCs w:val="20"/>
              </w:rPr>
              <w:t>документов</w:t>
            </w:r>
            <w:r w:rsidRPr="00C01153">
              <w:rPr>
                <w:rFonts w:ascii="Arial monospaced for SAP" w:hAnsi="Arial monospaced for SAP"/>
                <w:sz w:val="20"/>
                <w:szCs w:val="20"/>
              </w:rPr>
              <w:t xml:space="preserve">, </w:t>
            </w:r>
            <w:r w:rsidRPr="00C01153">
              <w:rPr>
                <w:sz w:val="20"/>
                <w:szCs w:val="20"/>
              </w:rPr>
              <w:t>подтверждающего</w:t>
            </w:r>
            <w:r w:rsidRPr="00C01153">
              <w:rPr>
                <w:rFonts w:ascii="Arial monospaced for SAP" w:hAnsi="Arial monospaced for SAP"/>
                <w:sz w:val="20"/>
                <w:szCs w:val="20"/>
              </w:rPr>
              <w:t xml:space="preserve"> </w:t>
            </w:r>
            <w:r w:rsidRPr="00C01153">
              <w:rPr>
                <w:sz w:val="20"/>
                <w:szCs w:val="20"/>
              </w:rPr>
              <w:t>собственность</w:t>
            </w:r>
            <w:r w:rsidRPr="00C01153">
              <w:rPr>
                <w:rFonts w:ascii="Arial monospaced for SAP" w:hAnsi="Arial monospaced for SAP"/>
                <w:sz w:val="20"/>
                <w:szCs w:val="20"/>
              </w:rPr>
              <w:t xml:space="preserve"> </w:t>
            </w:r>
            <w:r w:rsidRPr="00C01153">
              <w:rPr>
                <w:sz w:val="20"/>
                <w:szCs w:val="20"/>
              </w:rPr>
              <w:t>либо</w:t>
            </w:r>
            <w:r w:rsidRPr="00C01153">
              <w:rPr>
                <w:rFonts w:ascii="Arial monospaced for SAP" w:hAnsi="Arial monospaced for SAP"/>
                <w:sz w:val="20"/>
                <w:szCs w:val="20"/>
              </w:rPr>
              <w:t xml:space="preserve"> </w:t>
            </w:r>
            <w:r w:rsidRPr="00C01153">
              <w:rPr>
                <w:sz w:val="20"/>
                <w:szCs w:val="20"/>
              </w:rPr>
              <w:t>аренду</w:t>
            </w:r>
            <w:r w:rsidRPr="00C01153">
              <w:rPr>
                <w:rFonts w:ascii="Arial monospaced for SAP" w:hAnsi="Arial monospaced for SAP"/>
                <w:sz w:val="20"/>
                <w:szCs w:val="20"/>
              </w:rPr>
              <w:t xml:space="preserve"> </w:t>
            </w:r>
            <w:r w:rsidRPr="00C01153">
              <w:rPr>
                <w:sz w:val="20"/>
                <w:szCs w:val="20"/>
              </w:rPr>
              <w:t>данной</w:t>
            </w:r>
            <w:r w:rsidRPr="00C01153">
              <w:rPr>
                <w:rFonts w:ascii="Arial monospaced for SAP" w:hAnsi="Arial monospaced for SAP"/>
                <w:sz w:val="20"/>
                <w:szCs w:val="20"/>
              </w:rPr>
              <w:t xml:space="preserve"> </w:t>
            </w:r>
            <w:r w:rsidRPr="00C01153">
              <w:rPr>
                <w:sz w:val="20"/>
                <w:szCs w:val="20"/>
              </w:rPr>
              <w:t>техники</w:t>
            </w:r>
            <w:r w:rsidRPr="00C01153">
              <w:rPr>
                <w:rFonts w:ascii="Arial monospaced for SAP" w:hAnsi="Arial monospaced for SAP"/>
                <w:sz w:val="20"/>
                <w:szCs w:val="20"/>
              </w:rPr>
              <w:t>.</w:t>
            </w: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lastRenderedPageBreak/>
              <w:t>к</w:t>
            </w:r>
            <w:r w:rsidRPr="00084341">
              <w:rPr>
                <w:sz w:val="20"/>
                <w:szCs w:val="20"/>
              </w:rPr>
              <w:t>омпл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15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232DB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7.4</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lastRenderedPageBreak/>
              <w:t>аренде</w:t>
            </w:r>
            <w:r w:rsidRPr="00084341">
              <w:rPr>
                <w:rFonts w:ascii="Arial monospaced for SAP" w:hAnsi="Arial monospaced for SAP"/>
                <w:sz w:val="20"/>
                <w:szCs w:val="20"/>
              </w:rPr>
              <w:t xml:space="preserve"> </w:t>
            </w:r>
            <w:r w:rsidRPr="00084341">
              <w:rPr>
                <w:sz w:val="20"/>
                <w:szCs w:val="20"/>
              </w:rPr>
              <w:t>гидравлического</w:t>
            </w:r>
            <w:r w:rsidRPr="00084341">
              <w:rPr>
                <w:rFonts w:ascii="Arial monospaced for SAP" w:hAnsi="Arial monospaced for SAP"/>
                <w:sz w:val="20"/>
                <w:szCs w:val="20"/>
              </w:rPr>
              <w:t xml:space="preserve"> </w:t>
            </w:r>
            <w:r w:rsidRPr="00084341">
              <w:rPr>
                <w:sz w:val="20"/>
                <w:szCs w:val="20"/>
              </w:rPr>
              <w:t>динамометрического</w:t>
            </w:r>
            <w:r w:rsidRPr="00084341">
              <w:rPr>
                <w:rFonts w:ascii="Arial monospaced for SAP" w:hAnsi="Arial monospaced for SAP"/>
                <w:sz w:val="20"/>
                <w:szCs w:val="20"/>
              </w:rPr>
              <w:t xml:space="preserve"> </w:t>
            </w:r>
            <w:r w:rsidRPr="00084341">
              <w:rPr>
                <w:sz w:val="20"/>
                <w:szCs w:val="20"/>
              </w:rPr>
              <w:t>ключа</w:t>
            </w:r>
            <w:r w:rsidRPr="00084341">
              <w:rPr>
                <w:rFonts w:ascii="Arial monospaced for SAP" w:hAnsi="Arial monospaced for SAP"/>
                <w:sz w:val="20"/>
                <w:szCs w:val="20"/>
              </w:rPr>
              <w:t xml:space="preserve"> </w:t>
            </w:r>
            <w:r w:rsidRPr="00084341">
              <w:rPr>
                <w:sz w:val="20"/>
                <w:szCs w:val="20"/>
              </w:rPr>
              <w:t>различной</w:t>
            </w:r>
            <w:r w:rsidRPr="00084341">
              <w:rPr>
                <w:rFonts w:ascii="Arial monospaced for SAP" w:hAnsi="Arial monospaced for SAP"/>
                <w:sz w:val="20"/>
                <w:szCs w:val="20"/>
              </w:rPr>
              <w:t xml:space="preserve"> </w:t>
            </w:r>
            <w:r w:rsidRPr="00084341">
              <w:rPr>
                <w:sz w:val="20"/>
                <w:szCs w:val="20"/>
              </w:rPr>
              <w:t>мощности</w:t>
            </w:r>
            <w:r w:rsidRPr="00084341">
              <w:rPr>
                <w:rFonts w:ascii="Arial monospaced for SAP" w:hAnsi="Arial monospaced for SAP"/>
                <w:sz w:val="20"/>
                <w:szCs w:val="20"/>
              </w:rPr>
              <w:t xml:space="preserve"> (</w:t>
            </w:r>
            <w:r w:rsidRPr="00084341">
              <w:rPr>
                <w:sz w:val="20"/>
                <w:szCs w:val="20"/>
              </w:rPr>
              <w:t>от</w:t>
            </w:r>
            <w:r w:rsidRPr="00084341">
              <w:rPr>
                <w:rFonts w:ascii="Arial monospaced for SAP" w:hAnsi="Arial monospaced for SAP"/>
                <w:sz w:val="20"/>
                <w:szCs w:val="20"/>
              </w:rPr>
              <w:t xml:space="preserve"> 2000 </w:t>
            </w:r>
            <w:r w:rsidRPr="00084341">
              <w:rPr>
                <w:sz w:val="20"/>
                <w:szCs w:val="20"/>
              </w:rPr>
              <w:t>до</w:t>
            </w:r>
            <w:r w:rsidRPr="00084341">
              <w:rPr>
                <w:rFonts w:ascii="Arial monospaced for SAP" w:hAnsi="Arial monospaced for SAP"/>
                <w:sz w:val="20"/>
                <w:szCs w:val="20"/>
              </w:rPr>
              <w:t xml:space="preserve"> 20000 </w:t>
            </w:r>
            <w:r w:rsidRPr="00084341">
              <w:rPr>
                <w:sz w:val="20"/>
                <w:szCs w:val="20"/>
              </w:rPr>
              <w:t>Нм</w:t>
            </w:r>
            <w:r w:rsidRPr="00084341">
              <w:rPr>
                <w:rFonts w:ascii="Arial monospaced for SAP" w:hAnsi="Arial monospaced for SAP"/>
                <w:sz w:val="20"/>
                <w:szCs w:val="20"/>
              </w:rPr>
              <w:t xml:space="preserve">), </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к</w:t>
            </w:r>
            <w:r w:rsidRPr="00084341">
              <w:rPr>
                <w:sz w:val="20"/>
                <w:szCs w:val="20"/>
              </w:rPr>
              <w:t>омпл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232DB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7.5</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пневматического</w:t>
            </w:r>
            <w:r w:rsidRPr="00084341">
              <w:rPr>
                <w:rFonts w:ascii="Arial monospaced for SAP" w:hAnsi="Arial monospaced for SAP"/>
                <w:sz w:val="20"/>
                <w:szCs w:val="20"/>
              </w:rPr>
              <w:t xml:space="preserve"> </w:t>
            </w:r>
            <w:r w:rsidRPr="00084341">
              <w:rPr>
                <w:sz w:val="20"/>
                <w:szCs w:val="20"/>
              </w:rPr>
              <w:t>ударного</w:t>
            </w:r>
            <w:r w:rsidRPr="00084341">
              <w:rPr>
                <w:rFonts w:ascii="Arial monospaced for SAP" w:hAnsi="Arial monospaced for SAP"/>
                <w:sz w:val="20"/>
                <w:szCs w:val="20"/>
              </w:rPr>
              <w:t xml:space="preserve"> </w:t>
            </w:r>
            <w:r w:rsidRPr="00084341">
              <w:rPr>
                <w:sz w:val="20"/>
                <w:szCs w:val="20"/>
              </w:rPr>
              <w:t>гайковерта</w:t>
            </w:r>
            <w:r w:rsidRPr="00084341">
              <w:rPr>
                <w:rFonts w:ascii="Arial monospaced for SAP" w:hAnsi="Arial monospaced for SAP"/>
                <w:sz w:val="20"/>
                <w:szCs w:val="20"/>
              </w:rPr>
              <w:t xml:space="preserve"> </w:t>
            </w:r>
            <w:r w:rsidRPr="00084341">
              <w:rPr>
                <w:sz w:val="20"/>
                <w:szCs w:val="20"/>
              </w:rPr>
              <w:t>различной</w:t>
            </w:r>
            <w:r w:rsidRPr="00084341">
              <w:rPr>
                <w:rFonts w:ascii="Arial monospaced for SAP" w:hAnsi="Arial monospaced for SAP"/>
                <w:sz w:val="20"/>
                <w:szCs w:val="20"/>
              </w:rPr>
              <w:t xml:space="preserve"> </w:t>
            </w:r>
            <w:r w:rsidRPr="00084341">
              <w:rPr>
                <w:sz w:val="20"/>
                <w:szCs w:val="20"/>
              </w:rPr>
              <w:t>мощности</w:t>
            </w:r>
            <w:r w:rsidRPr="00084341">
              <w:rPr>
                <w:rFonts w:ascii="Arial monospaced for SAP" w:hAnsi="Arial monospaced for SAP"/>
                <w:sz w:val="20"/>
                <w:szCs w:val="20"/>
              </w:rPr>
              <w:t xml:space="preserve"> (</w:t>
            </w:r>
            <w:r w:rsidRPr="00084341">
              <w:rPr>
                <w:sz w:val="20"/>
                <w:szCs w:val="20"/>
              </w:rPr>
              <w:t>до</w:t>
            </w:r>
            <w:r w:rsidRPr="00084341">
              <w:rPr>
                <w:rFonts w:ascii="Arial monospaced for SAP" w:hAnsi="Arial monospaced for SAP"/>
                <w:sz w:val="20"/>
                <w:szCs w:val="20"/>
              </w:rPr>
              <w:t xml:space="preserve"> 2000 </w:t>
            </w:r>
            <w:r w:rsidRPr="00084341">
              <w:rPr>
                <w:sz w:val="20"/>
                <w:szCs w:val="20"/>
              </w:rPr>
              <w:t>Нм</w:t>
            </w:r>
            <w:r w:rsidRPr="00084341">
              <w:rPr>
                <w:rFonts w:ascii="Arial monospaced for SAP" w:hAnsi="Arial monospaced for SAP"/>
                <w:sz w:val="20"/>
                <w:szCs w:val="20"/>
              </w:rPr>
              <w:t xml:space="preserve">), </w:t>
            </w:r>
            <w:r w:rsidRPr="00084341">
              <w:rPr>
                <w:sz w:val="20"/>
                <w:szCs w:val="20"/>
              </w:rPr>
              <w:t>комплектов</w:t>
            </w:r>
            <w:r w:rsidRPr="00084341">
              <w:rPr>
                <w:rFonts w:ascii="Arial monospaced for SAP" w:hAnsi="Arial monospaced for SAP"/>
                <w:sz w:val="20"/>
                <w:szCs w:val="20"/>
              </w:rPr>
              <w:t xml:space="preserve"> </w:t>
            </w:r>
            <w:r w:rsidRPr="00084341">
              <w:rPr>
                <w:sz w:val="20"/>
                <w:szCs w:val="20"/>
              </w:rPr>
              <w:t>торцевых</w:t>
            </w:r>
            <w:r w:rsidRPr="00084341">
              <w:rPr>
                <w:rFonts w:ascii="Arial monospaced for SAP" w:hAnsi="Arial monospaced for SAP"/>
                <w:sz w:val="20"/>
                <w:szCs w:val="20"/>
              </w:rPr>
              <w:t xml:space="preserve"> </w:t>
            </w:r>
            <w:r w:rsidRPr="00084341">
              <w:rPr>
                <w:sz w:val="20"/>
                <w:szCs w:val="20"/>
              </w:rPr>
              <w:t>ударных</w:t>
            </w:r>
            <w:r w:rsidRPr="00084341">
              <w:rPr>
                <w:rFonts w:ascii="Arial monospaced for SAP" w:hAnsi="Arial monospaced for SAP"/>
                <w:sz w:val="20"/>
                <w:szCs w:val="20"/>
              </w:rPr>
              <w:t xml:space="preserve"> </w:t>
            </w:r>
            <w:r w:rsidRPr="00084341">
              <w:rPr>
                <w:sz w:val="20"/>
                <w:szCs w:val="20"/>
              </w:rPr>
              <w:t>головок</w:t>
            </w:r>
            <w:r w:rsidRPr="00084341">
              <w:rPr>
                <w:rFonts w:ascii="Arial monospaced for SAP" w:hAnsi="Arial monospaced for SAP"/>
                <w:sz w:val="20"/>
                <w:szCs w:val="20"/>
              </w:rPr>
              <w:t xml:space="preserve"> </w:t>
            </w:r>
            <w:r w:rsidRPr="00084341">
              <w:rPr>
                <w:sz w:val="20"/>
                <w:szCs w:val="20"/>
              </w:rPr>
              <w:t>к</w:t>
            </w:r>
            <w:r w:rsidRPr="00084341">
              <w:rPr>
                <w:rFonts w:ascii="Arial monospaced for SAP" w:hAnsi="Arial monospaced for SAP"/>
                <w:sz w:val="20"/>
                <w:szCs w:val="20"/>
              </w:rPr>
              <w:t xml:space="preserve"> </w:t>
            </w:r>
            <w:r w:rsidRPr="00084341">
              <w:rPr>
                <w:sz w:val="20"/>
                <w:szCs w:val="20"/>
              </w:rPr>
              <w:t>каждому</w:t>
            </w:r>
            <w:r w:rsidRPr="00084341">
              <w:rPr>
                <w:rFonts w:ascii="Arial monospaced for SAP" w:hAnsi="Arial monospaced for SAP"/>
                <w:sz w:val="20"/>
                <w:szCs w:val="20"/>
              </w:rPr>
              <w:t xml:space="preserve"> </w:t>
            </w:r>
            <w:r w:rsidRPr="00084341">
              <w:rPr>
                <w:sz w:val="20"/>
                <w:szCs w:val="20"/>
              </w:rPr>
              <w:t>гайковерту</w:t>
            </w:r>
            <w:r w:rsidRPr="00084341">
              <w:rPr>
                <w:rFonts w:ascii="Arial monospaced for SAP" w:hAnsi="Arial monospaced for SAP"/>
                <w:sz w:val="20"/>
                <w:szCs w:val="20"/>
              </w:rPr>
              <w:t>,</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к</w:t>
            </w:r>
            <w:r w:rsidRPr="00084341">
              <w:rPr>
                <w:sz w:val="20"/>
                <w:szCs w:val="20"/>
              </w:rPr>
              <w:t>омпл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232DB5"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7.6</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гидравлических</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механических</w:t>
            </w:r>
            <w:r w:rsidRPr="00084341">
              <w:rPr>
                <w:rFonts w:ascii="Arial monospaced for SAP" w:hAnsi="Arial monospaced for SAP"/>
                <w:sz w:val="20"/>
                <w:szCs w:val="20"/>
              </w:rPr>
              <w:t xml:space="preserve"> </w:t>
            </w:r>
            <w:r w:rsidRPr="00084341">
              <w:rPr>
                <w:sz w:val="20"/>
                <w:szCs w:val="20"/>
              </w:rPr>
              <w:t>разгонщиков</w:t>
            </w:r>
            <w:r w:rsidRPr="00084341">
              <w:rPr>
                <w:rFonts w:ascii="Arial monospaced for SAP" w:hAnsi="Arial monospaced for SAP"/>
                <w:sz w:val="20"/>
                <w:szCs w:val="20"/>
              </w:rPr>
              <w:t xml:space="preserve"> </w:t>
            </w:r>
            <w:r w:rsidRPr="00084341">
              <w:rPr>
                <w:sz w:val="20"/>
                <w:szCs w:val="20"/>
              </w:rPr>
              <w:t>фланцев</w:t>
            </w:r>
            <w:r w:rsidRPr="00084341">
              <w:rPr>
                <w:rFonts w:ascii="Arial monospaced for SAP" w:hAnsi="Arial monospaced for SAP"/>
                <w:sz w:val="20"/>
                <w:szCs w:val="20"/>
              </w:rPr>
              <w:t xml:space="preserve"> </w:t>
            </w:r>
            <w:r w:rsidRPr="00084341">
              <w:rPr>
                <w:sz w:val="20"/>
                <w:szCs w:val="20"/>
              </w:rPr>
              <w:t>клинового</w:t>
            </w:r>
            <w:r w:rsidRPr="00084341">
              <w:rPr>
                <w:rFonts w:ascii="Arial monospaced for SAP" w:hAnsi="Arial monospaced for SAP"/>
                <w:sz w:val="20"/>
                <w:szCs w:val="20"/>
              </w:rPr>
              <w:t xml:space="preserve"> </w:t>
            </w:r>
            <w:r w:rsidRPr="00084341">
              <w:rPr>
                <w:sz w:val="20"/>
                <w:szCs w:val="20"/>
              </w:rPr>
              <w:t>или</w:t>
            </w:r>
            <w:r w:rsidRPr="00084341">
              <w:rPr>
                <w:rFonts w:ascii="Arial monospaced for SAP" w:hAnsi="Arial monospaced for SAP"/>
                <w:sz w:val="20"/>
                <w:szCs w:val="20"/>
              </w:rPr>
              <w:t xml:space="preserve"> </w:t>
            </w:r>
            <w:r w:rsidRPr="00084341">
              <w:rPr>
                <w:sz w:val="20"/>
                <w:szCs w:val="20"/>
              </w:rPr>
              <w:t>ступенчатого</w:t>
            </w:r>
            <w:r w:rsidRPr="00084341">
              <w:rPr>
                <w:rFonts w:ascii="Arial monospaced for SAP" w:hAnsi="Arial monospaced for SAP"/>
                <w:sz w:val="20"/>
                <w:szCs w:val="20"/>
              </w:rPr>
              <w:t xml:space="preserve"> </w:t>
            </w:r>
            <w:r w:rsidRPr="00084341">
              <w:rPr>
                <w:sz w:val="20"/>
                <w:szCs w:val="20"/>
              </w:rPr>
              <w:t>типа</w:t>
            </w:r>
            <w:r w:rsidRPr="00084341">
              <w:rPr>
                <w:rFonts w:ascii="Arial monospaced for SAP" w:hAnsi="Arial monospaced for SAP"/>
                <w:sz w:val="20"/>
                <w:szCs w:val="20"/>
              </w:rPr>
              <w:t>,</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к</w:t>
            </w:r>
            <w:r w:rsidRPr="00084341">
              <w:rPr>
                <w:sz w:val="20"/>
                <w:szCs w:val="20"/>
              </w:rPr>
              <w:t>омпл</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3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7.7</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исправных</w:t>
            </w:r>
            <w:r w:rsidRPr="00084341">
              <w:rPr>
                <w:rFonts w:ascii="Arial monospaced for SAP" w:hAnsi="Arial monospaced for SAP"/>
                <w:sz w:val="20"/>
                <w:szCs w:val="20"/>
              </w:rPr>
              <w:t xml:space="preserve"> </w:t>
            </w:r>
            <w:r w:rsidRPr="00084341">
              <w:rPr>
                <w:sz w:val="20"/>
                <w:szCs w:val="20"/>
              </w:rPr>
              <w:t>лебедок</w:t>
            </w:r>
            <w:r w:rsidRPr="00084341">
              <w:rPr>
                <w:rFonts w:ascii="Arial monospaced for SAP" w:hAnsi="Arial monospaced for SAP"/>
                <w:sz w:val="20"/>
                <w:szCs w:val="20"/>
              </w:rPr>
              <w:t xml:space="preserve"> </w:t>
            </w:r>
            <w:r w:rsidRPr="00084341">
              <w:rPr>
                <w:sz w:val="20"/>
                <w:szCs w:val="20"/>
              </w:rPr>
              <w:t>и</w:t>
            </w:r>
            <w:r w:rsidRPr="00084341">
              <w:rPr>
                <w:rFonts w:ascii="Arial monospaced for SAP" w:hAnsi="Arial monospaced for SAP"/>
                <w:sz w:val="20"/>
                <w:szCs w:val="20"/>
              </w:rPr>
              <w:t xml:space="preserve"> </w:t>
            </w:r>
            <w:r w:rsidRPr="00084341">
              <w:rPr>
                <w:sz w:val="20"/>
                <w:szCs w:val="20"/>
              </w:rPr>
              <w:t>талей</w:t>
            </w:r>
            <w:r w:rsidRPr="00084341">
              <w:rPr>
                <w:rFonts w:ascii="Arial monospaced for SAP" w:hAnsi="Arial monospaced for SAP"/>
                <w:sz w:val="20"/>
                <w:szCs w:val="20"/>
              </w:rPr>
              <w:t>,</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ш</w:t>
            </w:r>
            <w:r w:rsidRPr="00084341">
              <w:rPr>
                <w:sz w:val="20"/>
                <w:szCs w:val="20"/>
              </w:rPr>
              <w:t>т</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5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7.8</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в</w:t>
            </w:r>
            <w:r w:rsidRPr="00084341">
              <w:rPr>
                <w:rFonts w:ascii="Arial monospaced for SAP" w:hAnsi="Arial monospaced for SAP"/>
                <w:sz w:val="20"/>
                <w:szCs w:val="20"/>
              </w:rPr>
              <w:t xml:space="preserve"> </w:t>
            </w:r>
            <w:r w:rsidRPr="00084341">
              <w:rPr>
                <w:sz w:val="20"/>
                <w:szCs w:val="20"/>
              </w:rPr>
              <w:t>собственности</w:t>
            </w:r>
            <w:r w:rsidRPr="00084341">
              <w:rPr>
                <w:rFonts w:ascii="Arial monospaced for SAP" w:hAnsi="Arial monospaced for SAP"/>
                <w:sz w:val="20"/>
                <w:szCs w:val="20"/>
              </w:rPr>
              <w:t xml:space="preserve"> </w:t>
            </w:r>
            <w:r w:rsidRPr="00084341">
              <w:rPr>
                <w:sz w:val="20"/>
                <w:szCs w:val="20"/>
              </w:rPr>
              <w:t>исправных</w:t>
            </w:r>
            <w:r w:rsidRPr="00084341">
              <w:rPr>
                <w:rFonts w:ascii="Arial monospaced for SAP" w:hAnsi="Arial monospaced for SAP"/>
                <w:sz w:val="20"/>
                <w:szCs w:val="20"/>
              </w:rPr>
              <w:t xml:space="preserve"> </w:t>
            </w:r>
            <w:r w:rsidRPr="00084341">
              <w:rPr>
                <w:sz w:val="20"/>
                <w:szCs w:val="20"/>
              </w:rPr>
              <w:t>реечных</w:t>
            </w:r>
            <w:r w:rsidRPr="00084341">
              <w:rPr>
                <w:rFonts w:ascii="Arial monospaced for SAP" w:hAnsi="Arial monospaced for SAP"/>
                <w:sz w:val="20"/>
                <w:szCs w:val="20"/>
              </w:rPr>
              <w:t xml:space="preserve"> </w:t>
            </w:r>
            <w:r w:rsidRPr="00084341">
              <w:rPr>
                <w:sz w:val="20"/>
                <w:szCs w:val="20"/>
              </w:rPr>
              <w:t>домкратов</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ш</w:t>
            </w:r>
            <w:r w:rsidRPr="00084341">
              <w:rPr>
                <w:sz w:val="20"/>
                <w:szCs w:val="20"/>
              </w:rPr>
              <w:t>т</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5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656568"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7.9</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автовышки</w:t>
            </w:r>
            <w:r w:rsidRPr="00084341">
              <w:rPr>
                <w:rFonts w:ascii="Arial monospaced for SAP" w:hAnsi="Arial monospaced for SAP"/>
                <w:sz w:val="20"/>
                <w:szCs w:val="20"/>
              </w:rPr>
              <w:t xml:space="preserve"> </w:t>
            </w:r>
            <w:r w:rsidRPr="00084341">
              <w:rPr>
                <w:sz w:val="20"/>
                <w:szCs w:val="20"/>
              </w:rPr>
              <w:t>для</w:t>
            </w:r>
            <w:r w:rsidRPr="00084341">
              <w:rPr>
                <w:rFonts w:ascii="Arial monospaced for SAP" w:hAnsi="Arial monospaced for SAP"/>
                <w:sz w:val="20"/>
                <w:szCs w:val="20"/>
              </w:rPr>
              <w:t xml:space="preserve"> </w:t>
            </w:r>
            <w:r w:rsidRPr="00084341">
              <w:rPr>
                <w:sz w:val="20"/>
                <w:szCs w:val="20"/>
              </w:rPr>
              <w:t>производства</w:t>
            </w:r>
            <w:r w:rsidRPr="00084341">
              <w:rPr>
                <w:rFonts w:ascii="Arial monospaced for SAP" w:hAnsi="Arial monospaced for SAP"/>
                <w:sz w:val="20"/>
                <w:szCs w:val="20"/>
              </w:rPr>
              <w:t xml:space="preserve"> </w:t>
            </w:r>
            <w:r w:rsidRPr="00084341">
              <w:rPr>
                <w:sz w:val="20"/>
                <w:szCs w:val="20"/>
              </w:rPr>
              <w:t>работ</w:t>
            </w:r>
            <w:r w:rsidRPr="00084341">
              <w:rPr>
                <w:rFonts w:ascii="Arial monospaced for SAP" w:hAnsi="Arial monospaced for SAP"/>
                <w:sz w:val="20"/>
                <w:szCs w:val="20"/>
              </w:rPr>
              <w:t xml:space="preserve">, </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е</w:t>
            </w:r>
            <w:r w:rsidRPr="00084341">
              <w:rPr>
                <w:sz w:val="20"/>
                <w:szCs w:val="20"/>
              </w:rPr>
              <w:t>д</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1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r w:rsidR="00084341" w:rsidRPr="00656568" w:rsidTr="00084341">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7.10</w:t>
            </w:r>
          </w:p>
        </w:tc>
        <w:tc>
          <w:tcPr>
            <w:tcW w:w="3760"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 </w:t>
            </w:r>
            <w:r w:rsidRPr="00084341">
              <w:rPr>
                <w:sz w:val="20"/>
                <w:szCs w:val="20"/>
              </w:rPr>
              <w:t>наличие</w:t>
            </w:r>
            <w:r w:rsidRPr="00084341">
              <w:rPr>
                <w:rFonts w:ascii="Arial monospaced for SAP" w:hAnsi="Arial monospaced for SAP"/>
                <w:sz w:val="20"/>
                <w:szCs w:val="20"/>
              </w:rPr>
              <w:t xml:space="preserve"> </w:t>
            </w:r>
            <w:r w:rsidRPr="00084341">
              <w:rPr>
                <w:sz w:val="20"/>
                <w:szCs w:val="20"/>
              </w:rPr>
              <w:t>грузоподъемной</w:t>
            </w:r>
            <w:r w:rsidRPr="00084341">
              <w:rPr>
                <w:rFonts w:ascii="Arial monospaced for SAP" w:hAnsi="Arial monospaced for SAP"/>
                <w:sz w:val="20"/>
                <w:szCs w:val="20"/>
              </w:rPr>
              <w:t xml:space="preserve"> </w:t>
            </w:r>
            <w:r w:rsidRPr="00084341">
              <w:rPr>
                <w:sz w:val="20"/>
                <w:szCs w:val="20"/>
              </w:rPr>
              <w:t>техники</w:t>
            </w:r>
            <w:r w:rsidRPr="00084341">
              <w:rPr>
                <w:rFonts w:ascii="Arial monospaced for SAP" w:hAnsi="Arial monospaced for SAP"/>
                <w:sz w:val="20"/>
                <w:szCs w:val="20"/>
              </w:rPr>
              <w:t xml:space="preserve"> </w:t>
            </w:r>
            <w:r w:rsidRPr="00084341">
              <w:rPr>
                <w:rFonts w:ascii="Arial monospaced for SAP" w:hAnsi="Arial monospaced for SAP"/>
                <w:sz w:val="20"/>
                <w:szCs w:val="20"/>
                <w:lang w:val="en-US"/>
              </w:rPr>
              <w:t>Q</w:t>
            </w:r>
            <w:r w:rsidRPr="00084341">
              <w:rPr>
                <w:rFonts w:ascii="Arial monospaced for SAP" w:hAnsi="Arial monospaced for SAP"/>
                <w:sz w:val="20"/>
                <w:szCs w:val="20"/>
              </w:rPr>
              <w:t xml:space="preserve"> = </w:t>
            </w:r>
            <w:r w:rsidRPr="00084341">
              <w:rPr>
                <w:sz w:val="20"/>
                <w:szCs w:val="20"/>
              </w:rPr>
              <w:t>от</w:t>
            </w:r>
            <w:r w:rsidRPr="00084341">
              <w:rPr>
                <w:rFonts w:ascii="Arial monospaced for SAP" w:hAnsi="Arial monospaced for SAP"/>
                <w:sz w:val="20"/>
                <w:szCs w:val="20"/>
              </w:rPr>
              <w:t xml:space="preserve"> 16</w:t>
            </w:r>
            <w:r w:rsidRPr="00084341">
              <w:rPr>
                <w:rFonts w:ascii="Arial monospaced for SAP" w:hAnsi="Arial monospaced for SAP" w:cs="Calibri"/>
                <w:sz w:val="20"/>
                <w:szCs w:val="20"/>
              </w:rPr>
              <w:t xml:space="preserve">  </w:t>
            </w:r>
            <w:r w:rsidRPr="00084341">
              <w:rPr>
                <w:sz w:val="20"/>
                <w:szCs w:val="20"/>
              </w:rPr>
              <w:t>т</w:t>
            </w:r>
            <w:r w:rsidRPr="00084341">
              <w:rPr>
                <w:rFonts w:ascii="Arial monospaced for SAP" w:hAnsi="Arial monospaced for SAP"/>
                <w:sz w:val="20"/>
                <w:szCs w:val="20"/>
              </w:rPr>
              <w:t xml:space="preserve">, </w:t>
            </w:r>
            <w:r w:rsidRPr="00084341">
              <w:rPr>
                <w:b/>
                <w:sz w:val="20"/>
                <w:szCs w:val="20"/>
              </w:rPr>
              <w:t>включая</w:t>
            </w:r>
            <w:r w:rsidRPr="00084341">
              <w:rPr>
                <w:rFonts w:ascii="Arial monospaced for SAP" w:hAnsi="Arial monospaced for SAP"/>
                <w:b/>
                <w:sz w:val="20"/>
                <w:szCs w:val="20"/>
              </w:rPr>
              <w:t xml:space="preserve"> </w:t>
            </w:r>
            <w:r w:rsidRPr="00084341">
              <w:rPr>
                <w:b/>
                <w:sz w:val="20"/>
                <w:szCs w:val="20"/>
              </w:rPr>
              <w:t>кран</w:t>
            </w:r>
            <w:r w:rsidRPr="00084341">
              <w:rPr>
                <w:rFonts w:ascii="Arial monospaced for SAP" w:hAnsi="Arial monospaced for SAP"/>
                <w:b/>
                <w:sz w:val="20"/>
                <w:szCs w:val="20"/>
              </w:rPr>
              <w:t xml:space="preserve"> </w:t>
            </w:r>
            <w:r w:rsidRPr="00084341">
              <w:rPr>
                <w:b/>
                <w:sz w:val="20"/>
                <w:szCs w:val="20"/>
              </w:rPr>
              <w:t>грузоподъемностью</w:t>
            </w:r>
            <w:r w:rsidRPr="00084341">
              <w:rPr>
                <w:rFonts w:ascii="Arial monospaced for SAP" w:hAnsi="Arial monospaced for SAP"/>
                <w:b/>
                <w:sz w:val="20"/>
                <w:szCs w:val="20"/>
              </w:rPr>
              <w:t xml:space="preserve"> 300 </w:t>
            </w:r>
            <w:r w:rsidRPr="00084341">
              <w:rPr>
                <w:b/>
                <w:sz w:val="20"/>
                <w:szCs w:val="20"/>
              </w:rPr>
              <w:t>тонн</w:t>
            </w:r>
            <w:r w:rsidRPr="00084341">
              <w:rPr>
                <w:rFonts w:ascii="Arial monospaced for SAP" w:hAnsi="Arial monospaced for SAP"/>
                <w:b/>
                <w:sz w:val="20"/>
                <w:szCs w:val="20"/>
              </w:rPr>
              <w:t xml:space="preserve"> </w:t>
            </w:r>
            <w:r w:rsidRPr="00084341">
              <w:rPr>
                <w:b/>
                <w:sz w:val="20"/>
                <w:szCs w:val="20"/>
              </w:rPr>
              <w:t>и</w:t>
            </w:r>
            <w:r w:rsidRPr="00084341">
              <w:rPr>
                <w:rFonts w:ascii="Arial monospaced for SAP" w:hAnsi="Arial monospaced for SAP"/>
                <w:b/>
                <w:sz w:val="20"/>
                <w:szCs w:val="20"/>
              </w:rPr>
              <w:t xml:space="preserve"> </w:t>
            </w:r>
            <w:r w:rsidRPr="00084341">
              <w:rPr>
                <w:b/>
                <w:sz w:val="20"/>
                <w:szCs w:val="20"/>
              </w:rPr>
              <w:t>выше</w:t>
            </w:r>
            <w:r w:rsidRPr="00084341">
              <w:rPr>
                <w:rFonts w:ascii="Arial monospaced for SAP" w:hAnsi="Arial monospaced for SAP"/>
                <w:b/>
                <w:sz w:val="20"/>
                <w:szCs w:val="20"/>
              </w:rPr>
              <w:t xml:space="preserve"> (1 </w:t>
            </w:r>
            <w:r w:rsidRPr="00084341">
              <w:rPr>
                <w:b/>
                <w:sz w:val="20"/>
                <w:szCs w:val="20"/>
              </w:rPr>
              <w:t>единица</w:t>
            </w:r>
            <w:r w:rsidRPr="00084341">
              <w:rPr>
                <w:rFonts w:ascii="Arial monospaced for SAP" w:hAnsi="Arial monospaced for SAP"/>
                <w:b/>
                <w:sz w:val="20"/>
                <w:szCs w:val="20"/>
              </w:rPr>
              <w:t>),</w:t>
            </w:r>
          </w:p>
        </w:tc>
        <w:tc>
          <w:tcPr>
            <w:tcW w:w="3003" w:type="dxa"/>
            <w:vMerge/>
            <w:tcBorders>
              <w:left w:val="single" w:sz="4" w:space="0" w:color="000000"/>
              <w:bottom w:val="single" w:sz="4" w:space="0" w:color="auto"/>
            </w:tcBorders>
            <w:shd w:val="clear" w:color="auto" w:fill="auto"/>
          </w:tcPr>
          <w:p w:rsidR="00084341" w:rsidRPr="00084341" w:rsidRDefault="00084341" w:rsidP="00EF3ADB">
            <w:pPr>
              <w:rPr>
                <w:rFonts w:ascii="Arial monospaced for SAP" w:hAnsi="Arial monospaced for SAP"/>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Pr>
                <w:sz w:val="20"/>
                <w:szCs w:val="20"/>
              </w:rPr>
              <w:t>е</w:t>
            </w:r>
            <w:r w:rsidRPr="00084341">
              <w:rPr>
                <w:sz w:val="20"/>
                <w:szCs w:val="20"/>
              </w:rPr>
              <w:t>д</w:t>
            </w:r>
            <w:r w:rsidRPr="00084341">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341" w:rsidRPr="00084341" w:rsidRDefault="00084341" w:rsidP="00EF3ADB">
            <w:pPr>
              <w:rPr>
                <w:rFonts w:ascii="Arial monospaced for SAP" w:hAnsi="Arial monospaced for SAP"/>
                <w:sz w:val="20"/>
                <w:szCs w:val="20"/>
              </w:rPr>
            </w:pPr>
            <w:r w:rsidRPr="00084341">
              <w:rPr>
                <w:rFonts w:ascii="Arial monospaced for SAP" w:hAnsi="Arial monospaced for SAP"/>
                <w:sz w:val="20"/>
                <w:szCs w:val="20"/>
              </w:rPr>
              <w:t xml:space="preserve">3 </w:t>
            </w:r>
            <w:r w:rsidRPr="00084341">
              <w:rPr>
                <w:sz w:val="20"/>
                <w:szCs w:val="20"/>
              </w:rPr>
              <w:t>и</w:t>
            </w:r>
            <w:r w:rsidRPr="00084341">
              <w:rPr>
                <w:rFonts w:ascii="Arial monospaced for SAP" w:hAnsi="Arial monospaced for SAP"/>
                <w:sz w:val="20"/>
                <w:szCs w:val="20"/>
              </w:rPr>
              <w:t xml:space="preserve"> </w:t>
            </w:r>
            <w:r w:rsidRPr="00084341">
              <w:rPr>
                <w:sz w:val="20"/>
                <w:szCs w:val="20"/>
              </w:rPr>
              <w:t>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lastRenderedPageBreak/>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2B2243" w:rsidRDefault="002B2243" w:rsidP="00123F70">
      <w:pPr>
        <w:autoSpaceDE w:val="0"/>
        <w:spacing w:before="0"/>
        <w:ind w:firstLine="720"/>
        <w:jc w:val="both"/>
        <w:rPr>
          <w:rFonts w:cs="Arial"/>
          <w:b/>
          <w:iCs/>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91363E">
        <w:rPr>
          <w:rFonts w:cs="Arial"/>
          <w:szCs w:val="22"/>
        </w:rPr>
        <w:t>делать оферты №</w:t>
      </w:r>
      <w:r w:rsidR="008A007A" w:rsidRPr="0091363E">
        <w:rPr>
          <w:rFonts w:cs="Arial"/>
          <w:szCs w:val="22"/>
        </w:rPr>
        <w:t>2</w:t>
      </w:r>
      <w:r w:rsidR="00EA1536" w:rsidRPr="0091363E">
        <w:rPr>
          <w:rFonts w:cs="Arial"/>
          <w:szCs w:val="22"/>
        </w:rPr>
        <w:t>5</w:t>
      </w:r>
      <w:r w:rsidR="0091363E" w:rsidRPr="0091363E">
        <w:rPr>
          <w:rFonts w:cs="Arial"/>
          <w:szCs w:val="22"/>
        </w:rPr>
        <w:t>7</w:t>
      </w:r>
      <w:r w:rsidRPr="0091363E">
        <w:rPr>
          <w:rFonts w:cs="Arial"/>
          <w:szCs w:val="22"/>
        </w:rPr>
        <w:t>-КР-</w:t>
      </w:r>
      <w:r w:rsidRPr="00DC17E7">
        <w:rPr>
          <w:rFonts w:cs="Arial"/>
          <w:szCs w:val="22"/>
        </w:rPr>
        <w:t>201</w:t>
      </w:r>
      <w:r w:rsidR="009B0540" w:rsidRPr="00DC17E7">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072884" w:rsidRPr="007D654A">
        <w:rPr>
          <w:rFonts w:cs="Arial"/>
          <w:b/>
          <w:szCs w:val="22"/>
        </w:rPr>
        <w:t xml:space="preserve">капитальному ремонту </w:t>
      </w:r>
      <w:r w:rsidR="00C01153" w:rsidRPr="00B64ABC">
        <w:rPr>
          <w:rFonts w:cs="Arial"/>
          <w:b/>
          <w:szCs w:val="22"/>
        </w:rPr>
        <w:t>установки УКФГ цех №5 согласно графику простоев в 2017 г</w:t>
      </w:r>
      <w:r w:rsidR="00C01153">
        <w:rPr>
          <w:rFonts w:cs="Arial"/>
          <w:b/>
          <w:szCs w:val="22"/>
        </w:rPr>
        <w:t>.</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EA1536">
            <w:pPr>
              <w:jc w:val="both"/>
              <w:rPr>
                <w:rFonts w:cs="Arial"/>
                <w:sz w:val="20"/>
                <w:szCs w:val="20"/>
              </w:rPr>
            </w:pPr>
            <w:r>
              <w:rPr>
                <w:rFonts w:cs="Arial"/>
                <w:sz w:val="20"/>
                <w:szCs w:val="20"/>
              </w:rPr>
              <w:t>В</w:t>
            </w:r>
            <w:r w:rsidRPr="00A83BB2">
              <w:rPr>
                <w:rFonts w:cs="Arial"/>
                <w:sz w:val="20"/>
                <w:szCs w:val="20"/>
              </w:rPr>
              <w:t xml:space="preserve">ыполнение работ по ремонту </w:t>
            </w:r>
            <w:r w:rsidR="00072884" w:rsidRPr="00072884">
              <w:rPr>
                <w:rFonts w:cs="Arial"/>
                <w:sz w:val="20"/>
                <w:szCs w:val="20"/>
              </w:rPr>
              <w:t xml:space="preserve">капитальному ремонту </w:t>
            </w:r>
            <w:r w:rsidR="007D6AF8" w:rsidRPr="007D6AF8">
              <w:rPr>
                <w:rFonts w:cs="Arial"/>
                <w:sz w:val="20"/>
                <w:szCs w:val="20"/>
              </w:rPr>
              <w:t>установки УКФГ цех №5 согласно графику простоев в 2017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327A52"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91363E" w:rsidRDefault="0091363E"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AE31FD" w:rsidRDefault="00A83BB2" w:rsidP="00A83BB2">
      <w:pPr>
        <w:jc w:val="center"/>
        <w:rPr>
          <w:b/>
          <w:i/>
          <w:sz w:val="24"/>
        </w:rPr>
      </w:pPr>
      <w:r w:rsidRPr="009A0E27">
        <w:rPr>
          <w:rFonts w:cs="Arial"/>
          <w:b/>
          <w:szCs w:val="22"/>
        </w:rPr>
        <w:t xml:space="preserve">выполнение работ </w:t>
      </w:r>
      <w:r w:rsidRPr="00EA02D8">
        <w:rPr>
          <w:rFonts w:cs="Arial"/>
          <w:b/>
          <w:szCs w:val="22"/>
        </w:rPr>
        <w:t xml:space="preserve">по </w:t>
      </w:r>
      <w:r w:rsidR="00072884" w:rsidRPr="007D654A">
        <w:rPr>
          <w:rFonts w:cs="Arial"/>
          <w:b/>
          <w:szCs w:val="22"/>
        </w:rPr>
        <w:t xml:space="preserve">капитальному ремонту </w:t>
      </w:r>
      <w:r w:rsidR="007D6AF8" w:rsidRPr="00B64ABC">
        <w:rPr>
          <w:rFonts w:cs="Arial"/>
          <w:b/>
          <w:szCs w:val="22"/>
        </w:rPr>
        <w:t>установки УКФГ цех №5 согласно графику простоев в 2017 г</w:t>
      </w:r>
      <w:r w:rsidR="007D6AF8">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0B1" w:rsidRDefault="001A10B1" w:rsidP="00FB07D9">
      <w:pPr>
        <w:spacing w:before="0"/>
      </w:pPr>
      <w:r>
        <w:separator/>
      </w:r>
    </w:p>
  </w:endnote>
  <w:endnote w:type="continuationSeparator" w:id="0">
    <w:p w:rsidR="001A10B1" w:rsidRDefault="001A10B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63E" w:rsidRDefault="0091363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0B1" w:rsidRDefault="001A10B1" w:rsidP="00FB07D9">
      <w:pPr>
        <w:spacing w:before="0"/>
      </w:pPr>
      <w:r>
        <w:separator/>
      </w:r>
    </w:p>
  </w:footnote>
  <w:footnote w:type="continuationSeparator" w:id="0">
    <w:p w:rsidR="001A10B1" w:rsidRDefault="001A10B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A52"/>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F759EBE-802A-4028-B4B7-DD8F2A773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1652</TotalTime>
  <Pages>16</Pages>
  <Words>3889</Words>
  <Characters>22169</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409</cp:revision>
  <cp:lastPrinted>2017-05-31T05:35:00Z</cp:lastPrinted>
  <dcterms:created xsi:type="dcterms:W3CDTF">2016-09-08T12:35:00Z</dcterms:created>
  <dcterms:modified xsi:type="dcterms:W3CDTF">2017-06-22T08:59:00Z</dcterms:modified>
</cp:coreProperties>
</file>